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11547" w:rsidRDefault="0087484A" w:rsidP="006C3BC7">
      <w:pPr>
        <w:widowControl w:val="0"/>
        <w:pBdr>
          <w:left w:val="single" w:sz="4" w:space="1" w:color="000000"/>
          <w:right w:val="single" w:sz="4" w:space="1" w:color="000000"/>
        </w:pBdr>
        <w:ind w:right="-716"/>
      </w:pPr>
      <w:bookmarkStart w:id="0" w:name="_GoBack"/>
      <w:bookmarkEnd w:id="0"/>
      <w:r>
        <w:rPr>
          <w:noProof/>
        </w:rPr>
        <mc:AlternateContent>
          <mc:Choice Requires="wps">
            <w:drawing>
              <wp:anchor distT="0" distB="0" distL="114935" distR="114935" simplePos="0" relativeHeight="251663360" behindDoc="0" locked="0" layoutInCell="1" allowOverlap="1">
                <wp:simplePos x="0" y="0"/>
                <wp:positionH relativeFrom="column">
                  <wp:posOffset>-349250</wp:posOffset>
                </wp:positionH>
                <wp:positionV relativeFrom="paragraph">
                  <wp:posOffset>-120650</wp:posOffset>
                </wp:positionV>
                <wp:extent cx="1385570" cy="1147445"/>
                <wp:effectExtent l="0" t="0" r="0" b="0"/>
                <wp:wrapNone/>
                <wp:docPr id="2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5570" cy="11474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1547" w:rsidRDefault="00F11547">
                            <w:pPr>
                              <w:tabs>
                                <w:tab w:val="left" w:pos="540"/>
                              </w:tabs>
                              <w:autoSpaceDE w:val="0"/>
                              <w:rPr>
                                <w:sz w:val="27"/>
                                <w:szCs w:val="27"/>
                              </w:rPr>
                            </w:pPr>
                            <w:r>
                              <w:t xml:space="preserve">         </w:t>
                            </w:r>
                            <w:r w:rsidR="0087484A">
                              <w:rPr>
                                <w:noProof/>
                              </w:rPr>
                              <w:drawing>
                                <wp:inline distT="0" distB="0" distL="0" distR="0">
                                  <wp:extent cx="1333500" cy="74295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0" cy="742950"/>
                                          </a:xfrm>
                                          <a:prstGeom prst="rect">
                                            <a:avLst/>
                                          </a:prstGeom>
                                          <a:solidFill>
                                            <a:srgbClr val="FFFFFF"/>
                                          </a:solidFill>
                                          <a:ln>
                                            <a:noFill/>
                                          </a:ln>
                                        </pic:spPr>
                                      </pic:pic>
                                    </a:graphicData>
                                  </a:graphic>
                                </wp:inline>
                              </w:drawing>
                            </w:r>
                            <w:r>
                              <w:rPr>
                                <w:sz w:val="27"/>
                                <w:szCs w:val="27"/>
                              </w:rPr>
                              <w:t xml:space="preserve">                   </w:t>
                            </w:r>
                          </w:p>
                          <w:p w:rsidR="00F11547" w:rsidRDefault="00F11547">
                            <w:pPr>
                              <w:autoSpaceDE w:val="0"/>
                            </w:pPr>
                            <w:r>
                              <w:rPr>
                                <w:sz w:val="27"/>
                                <w:szCs w:val="27"/>
                              </w:rPr>
                              <w:t xml:space="preserve">         </w:t>
                            </w:r>
                            <w:r>
                              <w:rPr>
                                <w:color w:val="800080"/>
                                <w:sz w:val="27"/>
                                <w:szCs w:val="27"/>
                              </w:rPr>
                              <w:t xml:space="preserve">           </w:t>
                            </w:r>
                          </w:p>
                          <w:p w:rsidR="00F11547" w:rsidRDefault="00F11547">
                            <w:pPr>
                              <w:autoSpaceDE w:val="0"/>
                              <w:ind w:left="540"/>
                            </w:pPr>
                          </w:p>
                          <w:p w:rsidR="00F11547" w:rsidRDefault="00F1154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margin-left:-27.5pt;margin-top:-9.5pt;width:109.1pt;height:90.35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" stroked="f">
                <v:textbox inset="0,0,0,0">
                  <w:txbxContent>
                    <w:p w:rsidR="00F11547" w:rsidRDefault="00F11547">
                      <w:pPr>
                        <w:tabs>
                          <w:tab w:val="left" w:pos="540"/>
                        </w:tabs>
                        <w:autoSpaceDE w:val="0"/>
                        <w:rPr>
                          <w:sz w:val="27"/>
                          <w:szCs w:val="27"/>
                        </w:rPr>
                      </w:pPr>
                      <w:r>
                        <w:t xml:space="preserve">         </w:t>
                      </w:r>
                      <w:r w:rsidR="0087484A">
                        <w:rPr>
                          <w:noProof/>
                        </w:rPr>
                        <w:drawing>
                          <wp:inline distT="0" distB="0" distL="0" distR="0">
                            <wp:extent cx="1333500" cy="74295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0" cy="742950"/>
                                    </a:xfrm>
                                    <a:prstGeom prst="rect">
                                      <a:avLst/>
                                    </a:prstGeom>
                                    <a:solidFill>
                                      <a:srgbClr val="FFFFFF"/>
                                    </a:solidFill>
                                    <a:ln>
                                      <a:noFill/>
                                    </a:ln>
                                  </pic:spPr>
                                </pic:pic>
                              </a:graphicData>
                            </a:graphic>
                          </wp:inline>
                        </w:drawing>
                      </w:r>
                      <w:r>
                        <w:rPr>
                          <w:sz w:val="27"/>
                          <w:szCs w:val="27"/>
                        </w:rPr>
                        <w:t xml:space="preserve">                   </w:t>
                      </w:r>
                    </w:p>
                    <w:p w:rsidR="00F11547" w:rsidRDefault="00F11547">
                      <w:pPr>
                        <w:autoSpaceDE w:val="0"/>
                      </w:pPr>
                      <w:r>
                        <w:rPr>
                          <w:sz w:val="27"/>
                          <w:szCs w:val="27"/>
                        </w:rPr>
                        <w:t xml:space="preserve">         </w:t>
                      </w:r>
                      <w:r>
                        <w:rPr>
                          <w:color w:val="800080"/>
                          <w:sz w:val="27"/>
                          <w:szCs w:val="27"/>
                        </w:rPr>
                        <w:t xml:space="preserve">           </w:t>
                      </w:r>
                    </w:p>
                    <w:p w:rsidR="00F11547" w:rsidRDefault="00F11547">
                      <w:pPr>
                        <w:autoSpaceDE w:val="0"/>
                        <w:ind w:left="540"/>
                      </w:pPr>
                    </w:p>
                    <w:p w:rsidR="00F11547" w:rsidRDefault="00F11547"/>
                  </w:txbxContent>
                </v:textbox>
              </v:shape>
            </w:pict>
          </mc:Fallback>
        </mc:AlternateContent>
      </w:r>
    </w:p>
    <w:p w:rsidR="00F11547" w:rsidRDefault="00F11547">
      <w:pPr>
        <w:widowControl w:val="0"/>
        <w:pBdr>
          <w:left w:val="single" w:sz="4" w:space="1" w:color="000000"/>
          <w:right w:val="single" w:sz="4" w:space="1" w:color="000000"/>
        </w:pBdr>
        <w:ind w:left="-560" w:right="-716"/>
      </w:pPr>
    </w:p>
    <w:p w:rsidR="00F11547" w:rsidRDefault="00F11547">
      <w:pPr>
        <w:widowControl w:val="0"/>
        <w:pBdr>
          <w:left w:val="single" w:sz="4" w:space="1" w:color="000000"/>
          <w:right w:val="single" w:sz="4" w:space="1" w:color="000000"/>
        </w:pBdr>
        <w:ind w:left="-560" w:right="-716"/>
      </w:pPr>
      <w:r>
        <w:rPr>
          <w:b/>
          <w:i/>
          <w:sz w:val="24"/>
        </w:rPr>
        <w:t xml:space="preserve">    </w:t>
      </w:r>
      <w:r w:rsidR="0087484A">
        <w:rPr>
          <w:noProof/>
        </w:rPr>
        <mc:AlternateContent>
          <mc:Choice Requires="wps">
            <w:drawing>
              <wp:anchor distT="0" distB="0" distL="114300" distR="114300" simplePos="0" relativeHeight="251661312" behindDoc="0" locked="0" layoutInCell="1" allowOverlap="1">
                <wp:simplePos x="0" y="0"/>
                <wp:positionH relativeFrom="column">
                  <wp:posOffset>7560310</wp:posOffset>
                </wp:positionH>
                <wp:positionV relativeFrom="paragraph">
                  <wp:posOffset>-40005</wp:posOffset>
                </wp:positionV>
                <wp:extent cx="0" cy="19246215"/>
                <wp:effectExtent l="0" t="0" r="0" b="0"/>
                <wp:wrapNone/>
                <wp:docPr id="2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246215"/>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A15F9B8" id="Line 1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5.3pt,-3.15pt" to="595.3pt,15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" strokeweight=".26mm">
                <v:stroke joinstyle="miter" endcap="square"/>
              </v:line>
            </w:pict>
          </mc:Fallback>
        </mc:AlternateContent>
      </w:r>
      <w:r>
        <w:rPr>
          <w:b/>
          <w:i/>
          <w:sz w:val="24"/>
        </w:rPr>
        <w:t xml:space="preserve">                                                                                </w:t>
      </w:r>
      <w:r>
        <w:rPr>
          <w:b/>
          <w:sz w:val="24"/>
        </w:rPr>
        <w:t xml:space="preserve">ASSESSORATO: </w:t>
      </w:r>
      <w:r>
        <w:rPr>
          <w:sz w:val="24"/>
        </w:rPr>
        <w:t>Welfare e Politiche dell'Immigrazione</w:t>
      </w:r>
    </w:p>
    <w:p w:rsidR="00F11547" w:rsidRDefault="00F11547">
      <w:pPr>
        <w:widowControl w:val="0"/>
        <w:pBdr>
          <w:left w:val="single" w:sz="4" w:space="1" w:color="000000"/>
          <w:right w:val="single" w:sz="4" w:space="1" w:color="000000"/>
        </w:pBdr>
        <w:ind w:left="-567" w:right="-709"/>
        <w:rPr>
          <w:sz w:val="22"/>
        </w:rPr>
      </w:pPr>
      <w:r>
        <w:tab/>
      </w:r>
      <w:r>
        <w:tab/>
      </w:r>
      <w:r>
        <w:tab/>
      </w:r>
      <w:r>
        <w:tab/>
      </w:r>
      <w:r>
        <w:tab/>
        <w:t xml:space="preserve">  </w:t>
      </w:r>
      <w:r>
        <w:rPr>
          <w:b/>
          <w:bCs/>
          <w:sz w:val="22"/>
        </w:rPr>
        <w:t xml:space="preserve">SERVIZIO: </w:t>
      </w:r>
      <w:r>
        <w:rPr>
          <w:sz w:val="24"/>
          <w:szCs w:val="24"/>
        </w:rPr>
        <w:t xml:space="preserve">Contrasto delle Nuove Povertà e Rete delle Emergenze Sociali SSociali  </w:t>
      </w:r>
      <w:r>
        <w:rPr>
          <w:sz w:val="22"/>
        </w:rPr>
        <w:t xml:space="preserve">                  </w:t>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t xml:space="preserve">     </w:t>
      </w:r>
    </w:p>
    <w:p w:rsidR="00F11547" w:rsidRDefault="00F11547">
      <w:pPr>
        <w:widowControl w:val="0"/>
        <w:pBdr>
          <w:left w:val="single" w:sz="4" w:space="1" w:color="000000"/>
          <w:right w:val="single" w:sz="4" w:space="1" w:color="000000"/>
        </w:pBdr>
        <w:ind w:left="-567" w:right="-709"/>
        <w:rPr>
          <w:sz w:val="22"/>
        </w:rPr>
      </w:pPr>
      <w:r>
        <w:rPr>
          <w:sz w:val="22"/>
        </w:rPr>
        <w:tab/>
      </w:r>
      <w:r>
        <w:rPr>
          <w:sz w:val="22"/>
        </w:rPr>
        <w:tab/>
      </w:r>
      <w:r>
        <w:rPr>
          <w:sz w:val="22"/>
        </w:rPr>
        <w:tab/>
        <w:t xml:space="preserve">                                                              </w:t>
      </w:r>
    </w:p>
    <w:p w:rsidR="00F11547" w:rsidRDefault="00F11547">
      <w:pPr>
        <w:widowControl w:val="0"/>
        <w:pBdr>
          <w:left w:val="single" w:sz="4" w:space="1" w:color="000000"/>
          <w:right w:val="single" w:sz="4" w:space="1" w:color="000000"/>
        </w:pBdr>
        <w:ind w:left="-567" w:right="-709"/>
      </w:pPr>
      <w:r>
        <w:rPr>
          <w:sz w:val="22"/>
        </w:rPr>
        <w:t xml:space="preserve">            </w:t>
      </w:r>
      <w:r>
        <w:rPr>
          <w:b/>
          <w:bCs/>
          <w:sz w:val="22"/>
        </w:rPr>
        <w:t xml:space="preserve"> </w:t>
      </w:r>
    </w:p>
    <w:p w:rsidR="00F11547" w:rsidRDefault="00F11547">
      <w:pPr>
        <w:widowControl w:val="0"/>
        <w:pBdr>
          <w:left w:val="single" w:sz="4" w:space="1" w:color="000000"/>
          <w:right w:val="single" w:sz="4" w:space="1" w:color="000000"/>
        </w:pBdr>
        <w:ind w:left="-567" w:right="-709"/>
      </w:pPr>
      <w:r>
        <w:t xml:space="preserve">                                                                                                            Proposta  di deliberazione   prot.  n.  09  del  2</w:t>
      </w:r>
      <w:r w:rsidR="003C2857">
        <w:t>8</w:t>
      </w:r>
      <w:r>
        <w:t>/12/2017</w:t>
      </w:r>
    </w:p>
    <w:p w:rsidR="00F11547" w:rsidRDefault="00F11547">
      <w:pPr>
        <w:widowControl w:val="0"/>
        <w:pBdr>
          <w:left w:val="single" w:sz="4" w:space="1" w:color="000000"/>
          <w:right w:val="single" w:sz="4" w:space="1" w:color="000000"/>
        </w:pBdr>
        <w:ind w:left="-567" w:right="-709"/>
      </w:pPr>
    </w:p>
    <w:p w:rsidR="00F11547" w:rsidRDefault="00F11547">
      <w:pPr>
        <w:widowControl w:val="0"/>
        <w:pBdr>
          <w:left w:val="single" w:sz="4" w:space="1" w:color="000000"/>
          <w:right w:val="single" w:sz="4" w:space="1" w:color="000000"/>
        </w:pBdr>
        <w:ind w:left="-567" w:right="-709"/>
      </w:pPr>
      <w:r>
        <w:tab/>
      </w:r>
      <w:r>
        <w:tab/>
      </w:r>
      <w:r>
        <w:tab/>
      </w:r>
      <w:r>
        <w:tab/>
      </w:r>
      <w:r>
        <w:tab/>
        <w:t xml:space="preserve">                                         Categoria .................... Classe ............. Fascicolo  ......................</w:t>
      </w:r>
    </w:p>
    <w:p w:rsidR="00F11547" w:rsidRDefault="00F11547">
      <w:pPr>
        <w:widowControl w:val="0"/>
        <w:pBdr>
          <w:left w:val="single" w:sz="4" w:space="1" w:color="000000"/>
          <w:right w:val="single" w:sz="4" w:space="1" w:color="000000"/>
        </w:pBdr>
        <w:ind w:left="-567" w:right="-709"/>
      </w:pPr>
    </w:p>
    <w:p w:rsidR="00F11547" w:rsidRDefault="00F11547">
      <w:pPr>
        <w:widowControl w:val="0"/>
        <w:pBdr>
          <w:left w:val="single" w:sz="4" w:space="1" w:color="000000"/>
          <w:right w:val="single" w:sz="4" w:space="1" w:color="000000"/>
        </w:pBdr>
        <w:ind w:left="-567" w:right="-709"/>
      </w:pPr>
      <w:r>
        <w:tab/>
      </w:r>
      <w:r>
        <w:tab/>
      </w:r>
      <w:r>
        <w:tab/>
      </w:r>
      <w:r>
        <w:tab/>
      </w:r>
      <w:r>
        <w:tab/>
        <w:t xml:space="preserve">                                         Annotazioni  ................................................................................</w:t>
      </w:r>
    </w:p>
    <w:p w:rsidR="00F11547" w:rsidRDefault="00F11547">
      <w:pPr>
        <w:widowControl w:val="0"/>
        <w:pBdr>
          <w:left w:val="single" w:sz="4" w:space="1" w:color="000000"/>
          <w:right w:val="single" w:sz="4" w:space="1" w:color="000000"/>
        </w:pBdr>
        <w:ind w:left="-567" w:right="-709"/>
      </w:pPr>
    </w:p>
    <w:p w:rsidR="00F11547" w:rsidRDefault="00F11547">
      <w:pPr>
        <w:widowControl w:val="0"/>
        <w:pBdr>
          <w:left w:val="single" w:sz="4" w:space="1" w:color="000000"/>
          <w:right w:val="single" w:sz="4" w:space="1" w:color="000000"/>
        </w:pBdr>
        <w:ind w:left="-567" w:right="-709"/>
      </w:pPr>
      <w:r>
        <w:t xml:space="preserve">      </w:t>
      </w:r>
      <w:r>
        <w:tab/>
      </w:r>
      <w:r>
        <w:tab/>
      </w:r>
      <w:r>
        <w:tab/>
      </w:r>
      <w:r>
        <w:tab/>
        <w:t xml:space="preserve">                                                         ......................................................................................…………</w:t>
      </w:r>
    </w:p>
    <w:p w:rsidR="00F11547" w:rsidRDefault="00F11547">
      <w:pPr>
        <w:widowControl w:val="0"/>
        <w:pBdr>
          <w:left w:val="single" w:sz="4" w:space="1" w:color="000000"/>
          <w:right w:val="single" w:sz="4" w:space="1" w:color="000000"/>
        </w:pBdr>
        <w:ind w:left="-567" w:right="-709"/>
      </w:pPr>
    </w:p>
    <w:p w:rsidR="00F11547" w:rsidRDefault="00F11547">
      <w:pPr>
        <w:widowControl w:val="0"/>
        <w:pBdr>
          <w:left w:val="single" w:sz="4" w:space="1" w:color="000000"/>
          <w:right w:val="single" w:sz="4" w:space="1" w:color="000000"/>
        </w:pBdr>
        <w:ind w:left="-567" w:right="-709"/>
      </w:pPr>
    </w:p>
    <w:p w:rsidR="00F11547" w:rsidRDefault="00F11547">
      <w:pPr>
        <w:widowControl w:val="0"/>
        <w:pBdr>
          <w:left w:val="single" w:sz="4" w:space="1" w:color="000000"/>
          <w:right w:val="single" w:sz="4" w:space="1" w:color="000000"/>
        </w:pBdr>
        <w:ind w:left="-567" w:right="-709"/>
        <w:rPr>
          <w:b/>
          <w:sz w:val="24"/>
        </w:rPr>
      </w:pPr>
      <w:r>
        <w:rPr>
          <w:b/>
          <w:sz w:val="24"/>
        </w:rPr>
        <w:t xml:space="preserve"> REGISTRO DELLE  DELIBERAZIONI  DI  GIUNTA  COMUNALE  -  DELIB. N° </w:t>
      </w:r>
      <w:r w:rsidR="00AA5139">
        <w:rPr>
          <w:b/>
          <w:sz w:val="24"/>
        </w:rPr>
        <w:t>750</w:t>
      </w:r>
    </w:p>
    <w:p w:rsidR="00F11547" w:rsidRDefault="00F11547">
      <w:pPr>
        <w:widowControl w:val="0"/>
        <w:pBdr>
          <w:left w:val="single" w:sz="4" w:space="1" w:color="000000"/>
          <w:right w:val="single" w:sz="4" w:space="1" w:color="000000"/>
        </w:pBdr>
        <w:ind w:left="-567" w:right="-709"/>
        <w:rPr>
          <w:b/>
          <w:sz w:val="24"/>
        </w:rPr>
      </w:pPr>
    </w:p>
    <w:p w:rsidR="00F11547" w:rsidRDefault="00F11547">
      <w:pPr>
        <w:widowControl w:val="0"/>
        <w:pBdr>
          <w:left w:val="single" w:sz="4" w:space="1" w:color="000000"/>
          <w:right w:val="single" w:sz="4" w:space="1" w:color="000000"/>
        </w:pBdr>
        <w:shd w:val="clear" w:color="auto" w:fill="FFFFFF"/>
        <w:ind w:left="-568" w:right="-716"/>
        <w:jc w:val="both"/>
        <w:rPr>
          <w:rFonts w:ascii="TimesNewRoman" w:hAnsi="TimesNewRoman" w:cs="TimesNewRoman"/>
          <w:iCs/>
          <w:sz w:val="22"/>
          <w:szCs w:val="22"/>
        </w:rPr>
      </w:pPr>
      <w:r>
        <w:rPr>
          <w:b/>
          <w:sz w:val="22"/>
          <w:szCs w:val="22"/>
        </w:rPr>
        <w:t xml:space="preserve">OGGETTO: </w:t>
      </w:r>
      <w:bookmarkStart w:id="1" w:name="_Hlk502215531"/>
      <w:r>
        <w:rPr>
          <w:sz w:val="22"/>
          <w:szCs w:val="22"/>
        </w:rPr>
        <w:t>A</w:t>
      </w:r>
      <w:r>
        <w:rPr>
          <w:rFonts w:ascii="TimesNewRoman" w:hAnsi="TimesNewRoman" w:cs="TimesNewRoman"/>
          <w:iCs/>
          <w:sz w:val="22"/>
          <w:szCs w:val="22"/>
        </w:rPr>
        <w:t xml:space="preserve">pprovazione </w:t>
      </w:r>
      <w:r w:rsidR="009F31F9">
        <w:rPr>
          <w:rFonts w:ascii="TimesNewRoman" w:hAnsi="TimesNewRoman" w:cs="TimesNewRoman"/>
          <w:iCs/>
          <w:sz w:val="22"/>
          <w:szCs w:val="22"/>
        </w:rPr>
        <w:t xml:space="preserve">degli </w:t>
      </w:r>
      <w:r w:rsidR="009F31F9" w:rsidRPr="00DC008B">
        <w:rPr>
          <w:rFonts w:ascii="TimesNewRoman" w:hAnsi="TimesNewRoman" w:cs="TimesNewRoman"/>
          <w:iCs/>
          <w:sz w:val="22"/>
          <w:szCs w:val="22"/>
        </w:rPr>
        <w:t>Indirizzi per la realizzazione de</w:t>
      </w:r>
      <w:r w:rsidRPr="00DC008B">
        <w:rPr>
          <w:rFonts w:ascii="TimesNewRoman" w:hAnsi="TimesNewRoman" w:cs="TimesNewRoman"/>
          <w:iCs/>
          <w:sz w:val="22"/>
          <w:szCs w:val="22"/>
        </w:rPr>
        <w:t xml:space="preserve">gli interventi di sostegno all'autonomia e di definitiva fuoriuscita dal sistema dell'accoglienza in emergenza dei nuclei rom </w:t>
      </w:r>
      <w:r w:rsidR="009F31F9" w:rsidRPr="00DC008B">
        <w:rPr>
          <w:rFonts w:ascii="TimesNewRoman" w:hAnsi="TimesNewRoman" w:cs="TimesNewRoman"/>
          <w:iCs/>
          <w:sz w:val="22"/>
          <w:szCs w:val="22"/>
        </w:rPr>
        <w:t xml:space="preserve">accolti presso </w:t>
      </w:r>
      <w:r w:rsidRPr="00DC008B">
        <w:rPr>
          <w:rFonts w:ascii="TimesNewRoman" w:hAnsi="TimesNewRoman" w:cs="TimesNewRoman"/>
          <w:iCs/>
          <w:sz w:val="22"/>
          <w:szCs w:val="22"/>
        </w:rPr>
        <w:t>l'Auditorium</w:t>
      </w:r>
      <w:r>
        <w:rPr>
          <w:rFonts w:ascii="TimesNewRoman" w:hAnsi="TimesNewRoman" w:cs="TimesNewRoman"/>
          <w:iCs/>
          <w:sz w:val="22"/>
          <w:szCs w:val="22"/>
        </w:rPr>
        <w:t xml:space="preserve"> di Scampia.</w:t>
      </w:r>
    </w:p>
    <w:bookmarkEnd w:id="1"/>
    <w:p w:rsidR="00F11547" w:rsidRDefault="00F11547">
      <w:pPr>
        <w:widowControl w:val="0"/>
        <w:pBdr>
          <w:left w:val="single" w:sz="4" w:space="1" w:color="000000"/>
          <w:right w:val="single" w:sz="4" w:space="1" w:color="000000"/>
        </w:pBdr>
        <w:shd w:val="clear" w:color="auto" w:fill="FFFFFF"/>
        <w:ind w:left="-568" w:right="-716"/>
        <w:jc w:val="both"/>
        <w:rPr>
          <w:sz w:val="22"/>
          <w:szCs w:val="22"/>
        </w:rPr>
      </w:pPr>
      <w:r>
        <w:rPr>
          <w:rFonts w:ascii="TimesNewRoman" w:hAnsi="TimesNewRoman" w:cs="TimesNewRoman"/>
          <w:iCs/>
          <w:sz w:val="22"/>
          <w:szCs w:val="22"/>
        </w:rPr>
        <w:t xml:space="preserve"> </w:t>
      </w:r>
    </w:p>
    <w:p w:rsidR="00F11547" w:rsidRDefault="00F11547">
      <w:pPr>
        <w:widowControl w:val="0"/>
        <w:pBdr>
          <w:left w:val="single" w:sz="4" w:space="1" w:color="000000"/>
          <w:right w:val="single" w:sz="4" w:space="1" w:color="000000"/>
        </w:pBdr>
        <w:ind w:left="-560" w:right="-716"/>
        <w:jc w:val="both"/>
        <w:rPr>
          <w:sz w:val="22"/>
          <w:szCs w:val="22"/>
        </w:rPr>
      </w:pPr>
      <w:r>
        <w:rPr>
          <w:sz w:val="22"/>
          <w:szCs w:val="22"/>
        </w:rPr>
        <w:t xml:space="preserve">                             </w:t>
      </w:r>
    </w:p>
    <w:p w:rsidR="00F11547" w:rsidRDefault="00F11547">
      <w:pPr>
        <w:widowControl w:val="0"/>
        <w:pBdr>
          <w:left w:val="single" w:sz="4" w:space="1" w:color="000000"/>
          <w:right w:val="single" w:sz="4" w:space="1" w:color="000000"/>
        </w:pBdr>
        <w:tabs>
          <w:tab w:val="left" w:pos="709"/>
          <w:tab w:val="left" w:pos="851"/>
          <w:tab w:val="left" w:pos="1134"/>
        </w:tabs>
        <w:ind w:left="-567" w:right="-709"/>
        <w:rPr>
          <w:sz w:val="22"/>
          <w:szCs w:val="22"/>
        </w:rPr>
      </w:pPr>
      <w:r>
        <w:rPr>
          <w:sz w:val="22"/>
          <w:szCs w:val="22"/>
        </w:rPr>
        <w:t xml:space="preserve">Il giorno </w:t>
      </w:r>
      <w:r w:rsidR="00AA5139">
        <w:rPr>
          <w:sz w:val="22"/>
          <w:szCs w:val="22"/>
        </w:rPr>
        <w:t>28/12/2017</w:t>
      </w:r>
      <w:r>
        <w:rPr>
          <w:sz w:val="22"/>
          <w:szCs w:val="22"/>
        </w:rPr>
        <w:t xml:space="preserve">, nella residenza comunale convocata nei modi di legge, si è riunita la Giunta </w:t>
      </w:r>
    </w:p>
    <w:p w:rsidR="00F11547" w:rsidRDefault="00F11547">
      <w:pPr>
        <w:widowControl w:val="0"/>
        <w:pBdr>
          <w:left w:val="single" w:sz="4" w:space="1" w:color="000000"/>
          <w:right w:val="single" w:sz="4" w:space="1" w:color="000000"/>
        </w:pBdr>
        <w:tabs>
          <w:tab w:val="left" w:pos="709"/>
          <w:tab w:val="left" w:pos="851"/>
          <w:tab w:val="left" w:pos="1134"/>
        </w:tabs>
        <w:ind w:left="-567" w:right="-709"/>
        <w:rPr>
          <w:sz w:val="22"/>
          <w:szCs w:val="22"/>
        </w:rPr>
      </w:pPr>
    </w:p>
    <w:p w:rsidR="00F11547" w:rsidRDefault="00F11547">
      <w:pPr>
        <w:widowControl w:val="0"/>
        <w:pBdr>
          <w:left w:val="single" w:sz="4" w:space="1" w:color="000000"/>
          <w:right w:val="single" w:sz="4" w:space="1" w:color="000000"/>
        </w:pBdr>
        <w:tabs>
          <w:tab w:val="left" w:pos="709"/>
          <w:tab w:val="left" w:pos="851"/>
          <w:tab w:val="left" w:pos="1134"/>
        </w:tabs>
        <w:ind w:left="-567" w:right="-709"/>
        <w:rPr>
          <w:rFonts w:ascii="Arial" w:eastAsia="Arial" w:hAnsi="Arial" w:cs="Arial"/>
          <w:b/>
          <w:sz w:val="24"/>
        </w:rPr>
      </w:pPr>
      <w:r>
        <w:rPr>
          <w:sz w:val="22"/>
          <w:szCs w:val="22"/>
        </w:rPr>
        <w:t>comunale.  Si dà atto che sono presenti i seguenti n° .</w:t>
      </w:r>
      <w:r w:rsidR="00AA5139">
        <w:rPr>
          <w:sz w:val="22"/>
          <w:szCs w:val="22"/>
        </w:rPr>
        <w:t>10</w:t>
      </w:r>
      <w:r>
        <w:rPr>
          <w:sz w:val="22"/>
          <w:szCs w:val="22"/>
        </w:rPr>
        <w:t xml:space="preserve"> Amministratori in carica</w:t>
      </w:r>
      <w:r>
        <w:rPr>
          <w:b/>
          <w:sz w:val="22"/>
          <w:szCs w:val="22"/>
        </w:rPr>
        <w:t>:</w:t>
      </w:r>
    </w:p>
    <w:p w:rsidR="00F11547" w:rsidRDefault="00F11547">
      <w:pPr>
        <w:widowControl w:val="0"/>
        <w:pBdr>
          <w:left w:val="single" w:sz="4" w:space="1" w:color="000000"/>
          <w:right w:val="single" w:sz="4" w:space="1" w:color="000000"/>
        </w:pBdr>
        <w:ind w:left="-567" w:right="-709"/>
        <w:rPr>
          <w:rFonts w:ascii="Arial" w:eastAsia="Arial" w:hAnsi="Arial" w:cs="Arial"/>
          <w:b/>
          <w:sz w:val="24"/>
        </w:rPr>
      </w:pPr>
      <w:r>
        <w:rPr>
          <w:rFonts w:ascii="Arial" w:eastAsia="Arial" w:hAnsi="Arial" w:cs="Arial"/>
          <w:b/>
          <w:sz w:val="24"/>
        </w:rPr>
        <w:t xml:space="preserve">        </w:t>
      </w:r>
    </w:p>
    <w:p w:rsidR="00F11547" w:rsidRDefault="00F11547">
      <w:pPr>
        <w:widowControl w:val="0"/>
        <w:pBdr>
          <w:left w:val="single" w:sz="4" w:space="1" w:color="000000"/>
          <w:right w:val="single" w:sz="4" w:space="1" w:color="000000"/>
        </w:pBdr>
        <w:ind w:left="-567" w:right="-709"/>
      </w:pPr>
      <w:r>
        <w:rPr>
          <w:rFonts w:ascii="Arial" w:eastAsia="Arial" w:hAnsi="Arial" w:cs="Arial"/>
          <w:b/>
          <w:sz w:val="24"/>
        </w:rPr>
        <w:t xml:space="preserve">       </w:t>
      </w:r>
      <w:r>
        <w:rPr>
          <w:rFonts w:ascii="Arial" w:hAnsi="Arial" w:cs="Arial"/>
          <w:b/>
          <w:sz w:val="24"/>
          <w:u w:val="single"/>
        </w:rPr>
        <w:t>SINDACO:</w:t>
      </w:r>
    </w:p>
    <w:p w:rsidR="00F11547" w:rsidRDefault="0087484A">
      <w:pPr>
        <w:pStyle w:val="Testocommento1"/>
        <w:widowControl w:val="0"/>
        <w:pBdr>
          <w:left w:val="single" w:sz="4" w:space="1" w:color="000000"/>
          <w:right w:val="single" w:sz="4" w:space="1" w:color="000000"/>
        </w:pBdr>
        <w:ind w:left="-567" w:right="-709"/>
        <w:rPr>
          <w:rFonts w:ascii="Arial" w:hAnsi="Arial" w:cs="Arial"/>
          <w:u w:val="single"/>
          <w:lang w:val="it-IT"/>
        </w:rPr>
      </w:pPr>
      <w:r>
        <w:rPr>
          <w:noProof/>
        </w:rPr>
        <mc:AlternateContent>
          <mc:Choice Requires="wps">
            <w:drawing>
              <wp:anchor distT="0" distB="0" distL="114300" distR="114300" simplePos="0" relativeHeight="251662336" behindDoc="0" locked="0" layoutInCell="1" allowOverlap="1">
                <wp:simplePos x="0" y="0"/>
                <wp:positionH relativeFrom="column">
                  <wp:posOffset>1731010</wp:posOffset>
                </wp:positionH>
                <wp:positionV relativeFrom="paragraph">
                  <wp:posOffset>115570</wp:posOffset>
                </wp:positionV>
                <wp:extent cx="1125220" cy="274320"/>
                <wp:effectExtent l="0" t="0" r="0" b="0"/>
                <wp:wrapNone/>
                <wp:docPr id="1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5220" cy="274320"/>
                        </a:xfrm>
                        <a:prstGeom prst="rect">
                          <a:avLst/>
                        </a:prstGeom>
                        <a:solidFill>
                          <a:srgbClr val="FFFFFF"/>
                        </a:solidFill>
                        <a:ln w="324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E0B75" w:rsidRDefault="002E0B75" w:rsidP="002E0B75">
                            <w:pPr>
                              <w:jc w:val="center"/>
                            </w:pPr>
                            <w:r>
                              <w:t>P</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7" style="position:absolute;left:0;text-align:left;margin-left:136.3pt;margin-top:9.1pt;width:88.6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" strokeweight=".09mm">
                <v:stroke endcap="square"/>
                <v:textbox>
                  <w:txbxContent>
                    <w:p w:rsidR="002E0B75" w:rsidRDefault="002E0B75" w:rsidP="002E0B75">
                      <w:pPr>
                        <w:jc w:val="center"/>
                      </w:pPr>
                      <w:r>
                        <w:t>P</w:t>
                      </w:r>
                    </w:p>
                  </w:txbxContent>
                </v:textbox>
              </v:rect>
            </w:pict>
          </mc:Fallback>
        </mc:AlternateContent>
      </w:r>
    </w:p>
    <w:p w:rsidR="00F11547" w:rsidRDefault="00F11547">
      <w:pPr>
        <w:pStyle w:val="Titolo5"/>
        <w:widowControl w:val="0"/>
        <w:pBdr>
          <w:left w:val="single" w:sz="4" w:space="1" w:color="000000"/>
          <w:right w:val="single" w:sz="4" w:space="1" w:color="000000"/>
        </w:pBdr>
        <w:tabs>
          <w:tab w:val="left" w:pos="-567"/>
        </w:tabs>
        <w:ind w:left="-567" w:right="-709" w:firstLine="0"/>
        <w:rPr>
          <w:b/>
        </w:rPr>
      </w:pPr>
      <w:r>
        <w:rPr>
          <w:rFonts w:ascii="Times New Roman" w:hAnsi="Times New Roman" w:cs="Times New Roman"/>
        </w:rPr>
        <w:t xml:space="preserve">   </w:t>
      </w:r>
      <w:r>
        <w:rPr>
          <w:rFonts w:ascii="Times New Roman" w:hAnsi="Times New Roman" w:cs="Times New Roman"/>
          <w:i/>
        </w:rPr>
        <w:t xml:space="preserve">Luigi </w:t>
      </w:r>
      <w:r>
        <w:rPr>
          <w:rFonts w:ascii="Times New Roman" w:hAnsi="Times New Roman" w:cs="Times New Roman"/>
          <w:i/>
          <w:sz w:val="22"/>
        </w:rPr>
        <w:t>de MAGISTRIS</w:t>
      </w:r>
      <w:r>
        <w:rPr>
          <w:rFonts w:ascii="Times New Roman" w:hAnsi="Times New Roman" w:cs="Times New Roman"/>
          <w:i/>
        </w:rPr>
        <w:t xml:space="preserve"> </w:t>
      </w:r>
    </w:p>
    <w:p w:rsidR="00F11547" w:rsidRDefault="00F11547">
      <w:pPr>
        <w:widowControl w:val="0"/>
        <w:pBdr>
          <w:left w:val="single" w:sz="4" w:space="1" w:color="000000"/>
          <w:right w:val="single" w:sz="4" w:space="1" w:color="000000"/>
        </w:pBdr>
        <w:ind w:left="-567" w:right="-709"/>
        <w:rPr>
          <w:rFonts w:ascii="Arial" w:hAnsi="Arial" w:cs="Arial"/>
          <w:b/>
        </w:rPr>
      </w:pPr>
    </w:p>
    <w:p w:rsidR="00F11547" w:rsidRDefault="00F11547">
      <w:pPr>
        <w:widowControl w:val="0"/>
        <w:pBdr>
          <w:left w:val="single" w:sz="4" w:space="1" w:color="000000"/>
          <w:right w:val="single" w:sz="4" w:space="1" w:color="000000"/>
        </w:pBdr>
        <w:ind w:left="-567" w:right="-709"/>
      </w:pPr>
      <w:r>
        <w:rPr>
          <w:rFonts w:ascii="Arial" w:eastAsia="Arial" w:hAnsi="Arial" w:cs="Arial"/>
          <w:b/>
          <w:sz w:val="24"/>
        </w:rPr>
        <w:t xml:space="preserve">    </w:t>
      </w:r>
      <w:r>
        <w:rPr>
          <w:rFonts w:ascii="Arial" w:eastAsia="Arial" w:hAnsi="Arial" w:cs="Arial"/>
          <w:b/>
          <w:sz w:val="24"/>
          <w:u w:val="single"/>
        </w:rPr>
        <w:t>ASSESSORI:</w:t>
      </w:r>
    </w:p>
    <w:p w:rsidR="00F11547" w:rsidRDefault="0087484A">
      <w:pPr>
        <w:widowControl w:val="0"/>
        <w:pBdr>
          <w:left w:val="single" w:sz="4" w:space="1" w:color="000000"/>
          <w:right w:val="single" w:sz="4" w:space="1" w:color="000000"/>
        </w:pBdr>
        <w:ind w:left="-567" w:right="-709"/>
        <w:rPr>
          <w:rFonts w:ascii="Arial" w:hAnsi="Arial" w:cs="Arial"/>
          <w:b/>
          <w:smallCaps/>
          <w:sz w:val="24"/>
          <w:lang w:val="it-IT"/>
        </w:rPr>
      </w:pPr>
      <w:r>
        <w:rPr>
          <w:noProof/>
        </w:rPr>
        <mc:AlternateContent>
          <mc:Choice Requires="wps">
            <w:drawing>
              <wp:anchor distT="0" distB="0" distL="114935" distR="114935" simplePos="0" relativeHeight="251666432" behindDoc="0" locked="0" layoutInCell="1" allowOverlap="1">
                <wp:simplePos x="0" y="0"/>
                <wp:positionH relativeFrom="column">
                  <wp:posOffset>4977765</wp:posOffset>
                </wp:positionH>
                <wp:positionV relativeFrom="paragraph">
                  <wp:posOffset>16510</wp:posOffset>
                </wp:positionV>
                <wp:extent cx="1091565" cy="2117725"/>
                <wp:effectExtent l="0" t="0" r="0" b="0"/>
                <wp:wrapNone/>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1565" cy="2117725"/>
                        </a:xfrm>
                        <a:prstGeom prst="rect">
                          <a:avLst/>
                        </a:prstGeom>
                        <a:solidFill>
                          <a:srgbClr val="FFFFFF"/>
                        </a:solidFill>
                        <a:ln w="6350">
                          <a:solidFill>
                            <a:srgbClr val="000000"/>
                          </a:solidFill>
                          <a:miter lim="800000"/>
                          <a:headEnd/>
                          <a:tailEnd/>
                        </a:ln>
                      </wps:spPr>
                      <wps:txbx>
                        <w:txbxContent>
                          <w:p w:rsidR="00F11547" w:rsidRDefault="00F11547">
                            <w:pPr>
                              <w:rPr>
                                <w:sz w:val="4"/>
                              </w:rPr>
                            </w:pPr>
                          </w:p>
                          <w:p w:rsidR="00F11547" w:rsidRPr="002E0B75" w:rsidRDefault="002E0B75" w:rsidP="002E0B75">
                            <w:pPr>
                              <w:jc w:val="center"/>
                            </w:pPr>
                            <w:r>
                              <w:t>P</w:t>
                            </w:r>
                          </w:p>
                          <w:p w:rsidR="00F11547" w:rsidRDefault="00F11547" w:rsidP="002E0B75">
                            <w:pPr>
                              <w:jc w:val="center"/>
                              <w:rPr>
                                <w:sz w:val="4"/>
                              </w:rPr>
                            </w:pPr>
                          </w:p>
                          <w:p w:rsidR="00F11547" w:rsidRDefault="00F11547" w:rsidP="002E0B75">
                            <w:pPr>
                              <w:pBdr>
                                <w:bottom w:val="single" w:sz="8" w:space="0" w:color="000000"/>
                              </w:pBdr>
                              <w:jc w:val="center"/>
                              <w:rPr>
                                <w:sz w:val="4"/>
                              </w:rPr>
                            </w:pPr>
                          </w:p>
                          <w:p w:rsidR="00F11547" w:rsidRDefault="00F11547" w:rsidP="002E0B75">
                            <w:pPr>
                              <w:jc w:val="center"/>
                              <w:rPr>
                                <w:sz w:val="4"/>
                              </w:rPr>
                            </w:pPr>
                          </w:p>
                          <w:p w:rsidR="00F11547" w:rsidRDefault="00F11547" w:rsidP="002E0B75">
                            <w:pPr>
                              <w:jc w:val="center"/>
                              <w:rPr>
                                <w:sz w:val="4"/>
                              </w:rPr>
                            </w:pPr>
                          </w:p>
                          <w:p w:rsidR="00F11547" w:rsidRDefault="002E0B75" w:rsidP="002E0B75">
                            <w:pPr>
                              <w:jc w:val="center"/>
                              <w:rPr>
                                <w:sz w:val="4"/>
                              </w:rPr>
                            </w:pPr>
                            <w:r>
                              <w:t>P</w:t>
                            </w:r>
                          </w:p>
                          <w:p w:rsidR="00F11547" w:rsidRDefault="00F11547" w:rsidP="002E0B75">
                            <w:pPr>
                              <w:pBdr>
                                <w:bottom w:val="single" w:sz="8" w:space="5" w:color="000000"/>
                              </w:pBdr>
                              <w:jc w:val="center"/>
                              <w:rPr>
                                <w:sz w:val="4"/>
                              </w:rPr>
                            </w:pPr>
                          </w:p>
                          <w:p w:rsidR="00F11547" w:rsidRDefault="00F11547" w:rsidP="002E0B75">
                            <w:pPr>
                              <w:jc w:val="center"/>
                              <w:rPr>
                                <w:sz w:val="4"/>
                              </w:rPr>
                            </w:pPr>
                          </w:p>
                          <w:p w:rsidR="00F11547" w:rsidRDefault="00F11547" w:rsidP="002E0B75">
                            <w:pPr>
                              <w:jc w:val="center"/>
                              <w:rPr>
                                <w:sz w:val="4"/>
                              </w:rPr>
                            </w:pPr>
                          </w:p>
                          <w:p w:rsidR="00F11547" w:rsidRPr="002E0B75" w:rsidRDefault="002E0B75" w:rsidP="002E0B75">
                            <w:pPr>
                              <w:jc w:val="center"/>
                            </w:pPr>
                            <w:r>
                              <w:t>P</w:t>
                            </w:r>
                          </w:p>
                          <w:p w:rsidR="00F11547" w:rsidRDefault="00F11547" w:rsidP="002E0B75">
                            <w:pPr>
                              <w:jc w:val="center"/>
                              <w:rPr>
                                <w:sz w:val="4"/>
                              </w:rPr>
                            </w:pPr>
                          </w:p>
                          <w:p w:rsidR="00F11547" w:rsidRDefault="00F11547" w:rsidP="002E0B75">
                            <w:pPr>
                              <w:pBdr>
                                <w:bottom w:val="single" w:sz="8" w:space="1" w:color="000000"/>
                              </w:pBdr>
                              <w:jc w:val="center"/>
                              <w:rPr>
                                <w:sz w:val="4"/>
                              </w:rPr>
                            </w:pPr>
                          </w:p>
                          <w:p w:rsidR="00F11547" w:rsidRDefault="00F11547" w:rsidP="002E0B75">
                            <w:pPr>
                              <w:jc w:val="center"/>
                              <w:rPr>
                                <w:sz w:val="4"/>
                              </w:rPr>
                            </w:pPr>
                          </w:p>
                          <w:p w:rsidR="00F11547" w:rsidRPr="002E0B75" w:rsidRDefault="002E0B75" w:rsidP="002E0B75">
                            <w:pPr>
                              <w:jc w:val="center"/>
                            </w:pPr>
                            <w:r>
                              <w:t>P</w:t>
                            </w:r>
                          </w:p>
                          <w:p w:rsidR="00F11547" w:rsidRDefault="00F11547" w:rsidP="002E0B75">
                            <w:pPr>
                              <w:jc w:val="center"/>
                              <w:rPr>
                                <w:sz w:val="4"/>
                              </w:rPr>
                            </w:pPr>
                          </w:p>
                          <w:p w:rsidR="00F11547" w:rsidRDefault="00F11547" w:rsidP="002E0B75">
                            <w:pPr>
                              <w:pBdr>
                                <w:bottom w:val="single" w:sz="8" w:space="1" w:color="000000"/>
                              </w:pBdr>
                              <w:jc w:val="center"/>
                              <w:rPr>
                                <w:sz w:val="4"/>
                              </w:rPr>
                            </w:pPr>
                          </w:p>
                          <w:p w:rsidR="00F11547" w:rsidRDefault="00F11547" w:rsidP="002E0B75">
                            <w:pPr>
                              <w:jc w:val="center"/>
                              <w:rPr>
                                <w:sz w:val="4"/>
                              </w:rPr>
                            </w:pPr>
                          </w:p>
                          <w:p w:rsidR="00F11547" w:rsidRPr="00AA5139" w:rsidRDefault="00AA5139" w:rsidP="002E0B75">
                            <w:pPr>
                              <w:jc w:val="center"/>
                              <w:rPr>
                                <w:sz w:val="24"/>
                                <w:szCs w:val="24"/>
                              </w:rPr>
                            </w:pPr>
                            <w:r>
                              <w:rPr>
                                <w:sz w:val="24"/>
                                <w:szCs w:val="24"/>
                              </w:rPr>
                              <w:t>Assente</w:t>
                            </w:r>
                          </w:p>
                          <w:p w:rsidR="00F11547" w:rsidRDefault="00F11547">
                            <w:pPr>
                              <w:rPr>
                                <w:sz w:val="4"/>
                              </w:rPr>
                            </w:pPr>
                          </w:p>
                          <w:p w:rsidR="00F11547" w:rsidRDefault="00F11547">
                            <w:pPr>
                              <w:rPr>
                                <w:sz w:val="4"/>
                              </w:rPr>
                            </w:pPr>
                          </w:p>
                          <w:p w:rsidR="00F11547" w:rsidRDefault="00F11547">
                            <w:pPr>
                              <w:pBdr>
                                <w:bottom w:val="single" w:sz="8" w:space="1" w:color="000000"/>
                              </w:pBd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pBdr>
                                <w:bottom w:val="single" w:sz="8" w:space="1" w:color="000000"/>
                              </w:pBdr>
                              <w:rPr>
                                <w:sz w:val="4"/>
                              </w:rPr>
                            </w:pPr>
                          </w:p>
                          <w:p w:rsidR="00F11547" w:rsidRDefault="00F11547"/>
                        </w:txbxContent>
                      </wps:txbx>
                      <wps:bodyPr rot="0" vert="horz" wrap="square" lIns="129540" tIns="83820" rIns="129540" bIns="838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8" type="#_x0000_t202" style="position:absolute;left:0;text-align:left;margin-left:391.95pt;margin-top:1.3pt;width:85.95pt;height:166.75pt;z-index:251666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" strokeweight=".5pt">
                <v:textbox inset="10.2pt,6.6pt,10.2pt,6.6pt">
                  <w:txbxContent>
                    <w:p w:rsidR="00F11547" w:rsidRDefault="00F11547">
                      <w:pPr>
                        <w:rPr>
                          <w:sz w:val="4"/>
                        </w:rPr>
                      </w:pPr>
                    </w:p>
                    <w:p w:rsidR="00F11547" w:rsidRPr="002E0B75" w:rsidRDefault="002E0B75" w:rsidP="002E0B75">
                      <w:pPr>
                        <w:jc w:val="center"/>
                      </w:pPr>
                      <w:r>
                        <w:t>P</w:t>
                      </w:r>
                    </w:p>
                    <w:p w:rsidR="00F11547" w:rsidRDefault="00F11547" w:rsidP="002E0B75">
                      <w:pPr>
                        <w:jc w:val="center"/>
                        <w:rPr>
                          <w:sz w:val="4"/>
                        </w:rPr>
                      </w:pPr>
                    </w:p>
                    <w:p w:rsidR="00F11547" w:rsidRDefault="00F11547" w:rsidP="002E0B75">
                      <w:pPr>
                        <w:pBdr>
                          <w:bottom w:val="single" w:sz="8" w:space="0" w:color="000000"/>
                        </w:pBdr>
                        <w:jc w:val="center"/>
                        <w:rPr>
                          <w:sz w:val="4"/>
                        </w:rPr>
                      </w:pPr>
                    </w:p>
                    <w:p w:rsidR="00F11547" w:rsidRDefault="00F11547" w:rsidP="002E0B75">
                      <w:pPr>
                        <w:jc w:val="center"/>
                        <w:rPr>
                          <w:sz w:val="4"/>
                        </w:rPr>
                      </w:pPr>
                    </w:p>
                    <w:p w:rsidR="00F11547" w:rsidRDefault="00F11547" w:rsidP="002E0B75">
                      <w:pPr>
                        <w:jc w:val="center"/>
                        <w:rPr>
                          <w:sz w:val="4"/>
                        </w:rPr>
                      </w:pPr>
                    </w:p>
                    <w:p w:rsidR="00F11547" w:rsidRDefault="002E0B75" w:rsidP="002E0B75">
                      <w:pPr>
                        <w:jc w:val="center"/>
                        <w:rPr>
                          <w:sz w:val="4"/>
                        </w:rPr>
                      </w:pPr>
                      <w:r>
                        <w:t>P</w:t>
                      </w:r>
                    </w:p>
                    <w:p w:rsidR="00F11547" w:rsidRDefault="00F11547" w:rsidP="002E0B75">
                      <w:pPr>
                        <w:pBdr>
                          <w:bottom w:val="single" w:sz="8" w:space="5" w:color="000000"/>
                        </w:pBdr>
                        <w:jc w:val="center"/>
                        <w:rPr>
                          <w:sz w:val="4"/>
                        </w:rPr>
                      </w:pPr>
                    </w:p>
                    <w:p w:rsidR="00F11547" w:rsidRDefault="00F11547" w:rsidP="002E0B75">
                      <w:pPr>
                        <w:jc w:val="center"/>
                        <w:rPr>
                          <w:sz w:val="4"/>
                        </w:rPr>
                      </w:pPr>
                    </w:p>
                    <w:p w:rsidR="00F11547" w:rsidRDefault="00F11547" w:rsidP="002E0B75">
                      <w:pPr>
                        <w:jc w:val="center"/>
                        <w:rPr>
                          <w:sz w:val="4"/>
                        </w:rPr>
                      </w:pPr>
                    </w:p>
                    <w:p w:rsidR="00F11547" w:rsidRPr="002E0B75" w:rsidRDefault="002E0B75" w:rsidP="002E0B75">
                      <w:pPr>
                        <w:jc w:val="center"/>
                      </w:pPr>
                      <w:r>
                        <w:t>P</w:t>
                      </w:r>
                    </w:p>
                    <w:p w:rsidR="00F11547" w:rsidRDefault="00F11547" w:rsidP="002E0B75">
                      <w:pPr>
                        <w:jc w:val="center"/>
                        <w:rPr>
                          <w:sz w:val="4"/>
                        </w:rPr>
                      </w:pPr>
                    </w:p>
                    <w:p w:rsidR="00F11547" w:rsidRDefault="00F11547" w:rsidP="002E0B75">
                      <w:pPr>
                        <w:pBdr>
                          <w:bottom w:val="single" w:sz="8" w:space="1" w:color="000000"/>
                        </w:pBdr>
                        <w:jc w:val="center"/>
                        <w:rPr>
                          <w:sz w:val="4"/>
                        </w:rPr>
                      </w:pPr>
                    </w:p>
                    <w:p w:rsidR="00F11547" w:rsidRDefault="00F11547" w:rsidP="002E0B75">
                      <w:pPr>
                        <w:jc w:val="center"/>
                        <w:rPr>
                          <w:sz w:val="4"/>
                        </w:rPr>
                      </w:pPr>
                    </w:p>
                    <w:p w:rsidR="00F11547" w:rsidRPr="002E0B75" w:rsidRDefault="002E0B75" w:rsidP="002E0B75">
                      <w:pPr>
                        <w:jc w:val="center"/>
                      </w:pPr>
                      <w:r>
                        <w:t>P</w:t>
                      </w:r>
                    </w:p>
                    <w:p w:rsidR="00F11547" w:rsidRDefault="00F11547" w:rsidP="002E0B75">
                      <w:pPr>
                        <w:jc w:val="center"/>
                        <w:rPr>
                          <w:sz w:val="4"/>
                        </w:rPr>
                      </w:pPr>
                    </w:p>
                    <w:p w:rsidR="00F11547" w:rsidRDefault="00F11547" w:rsidP="002E0B75">
                      <w:pPr>
                        <w:pBdr>
                          <w:bottom w:val="single" w:sz="8" w:space="1" w:color="000000"/>
                        </w:pBdr>
                        <w:jc w:val="center"/>
                        <w:rPr>
                          <w:sz w:val="4"/>
                        </w:rPr>
                      </w:pPr>
                    </w:p>
                    <w:p w:rsidR="00F11547" w:rsidRDefault="00F11547" w:rsidP="002E0B75">
                      <w:pPr>
                        <w:jc w:val="center"/>
                        <w:rPr>
                          <w:sz w:val="4"/>
                        </w:rPr>
                      </w:pPr>
                    </w:p>
                    <w:p w:rsidR="00F11547" w:rsidRPr="00AA5139" w:rsidRDefault="00AA5139" w:rsidP="002E0B75">
                      <w:pPr>
                        <w:jc w:val="center"/>
                        <w:rPr>
                          <w:sz w:val="24"/>
                          <w:szCs w:val="24"/>
                        </w:rPr>
                      </w:pPr>
                      <w:r>
                        <w:rPr>
                          <w:sz w:val="24"/>
                          <w:szCs w:val="24"/>
                        </w:rPr>
                        <w:t>Assente</w:t>
                      </w:r>
                    </w:p>
                    <w:p w:rsidR="00F11547" w:rsidRDefault="00F11547">
                      <w:pPr>
                        <w:rPr>
                          <w:sz w:val="4"/>
                        </w:rPr>
                      </w:pPr>
                    </w:p>
                    <w:p w:rsidR="00F11547" w:rsidRDefault="00F11547">
                      <w:pPr>
                        <w:rPr>
                          <w:sz w:val="4"/>
                        </w:rPr>
                      </w:pPr>
                    </w:p>
                    <w:p w:rsidR="00F11547" w:rsidRDefault="00F11547">
                      <w:pPr>
                        <w:pBdr>
                          <w:bottom w:val="single" w:sz="8" w:space="1" w:color="000000"/>
                        </w:pBd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pBdr>
                          <w:bottom w:val="single" w:sz="8" w:space="1" w:color="000000"/>
                        </w:pBdr>
                        <w:rPr>
                          <w:sz w:val="4"/>
                        </w:rPr>
                      </w:pPr>
                    </w:p>
                    <w:p w:rsidR="00F11547" w:rsidRDefault="00F11547"/>
                  </w:txbxContent>
                </v:textbox>
              </v:shape>
            </w:pict>
          </mc:Fallback>
        </mc:AlternateContent>
      </w:r>
      <w:r>
        <w:rPr>
          <w:noProof/>
        </w:rPr>
        <mc:AlternateContent>
          <mc:Choice Requires="wps">
            <w:drawing>
              <wp:anchor distT="0" distB="0" distL="114935" distR="114935" simplePos="0" relativeHeight="251665408" behindDoc="0" locked="0" layoutInCell="1" allowOverlap="1">
                <wp:simplePos x="0" y="0"/>
                <wp:positionH relativeFrom="column">
                  <wp:posOffset>1758950</wp:posOffset>
                </wp:positionH>
                <wp:positionV relativeFrom="paragraph">
                  <wp:posOffset>16510</wp:posOffset>
                </wp:positionV>
                <wp:extent cx="1097280" cy="2117725"/>
                <wp:effectExtent l="0" t="0" r="0" b="0"/>
                <wp:wrapNone/>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2117725"/>
                        </a:xfrm>
                        <a:prstGeom prst="rect">
                          <a:avLst/>
                        </a:prstGeom>
                        <a:solidFill>
                          <a:srgbClr val="FFFFFF"/>
                        </a:solidFill>
                        <a:ln w="6350">
                          <a:solidFill>
                            <a:srgbClr val="000000"/>
                          </a:solidFill>
                          <a:miter lim="800000"/>
                          <a:headEnd/>
                          <a:tailEnd/>
                        </a:ln>
                      </wps:spPr>
                      <wps:txbx>
                        <w:txbxContent>
                          <w:p w:rsidR="00F11547" w:rsidRDefault="00F11547">
                            <w:pPr>
                              <w:rPr>
                                <w:sz w:val="4"/>
                              </w:rPr>
                            </w:pPr>
                          </w:p>
                          <w:p w:rsidR="00F11547" w:rsidRDefault="00AA5139" w:rsidP="002E0B75">
                            <w:pPr>
                              <w:jc w:val="center"/>
                              <w:rPr>
                                <w:sz w:val="4"/>
                              </w:rPr>
                            </w:pPr>
                            <w:r>
                              <w:t>P</w:t>
                            </w:r>
                          </w:p>
                          <w:p w:rsidR="00F11547" w:rsidRDefault="00F11547" w:rsidP="002E0B75">
                            <w:pPr>
                              <w:pBdr>
                                <w:bottom w:val="single" w:sz="8" w:space="1" w:color="000000"/>
                              </w:pBdr>
                              <w:jc w:val="center"/>
                              <w:rPr>
                                <w:sz w:val="4"/>
                              </w:rPr>
                            </w:pPr>
                          </w:p>
                          <w:p w:rsidR="00F11547" w:rsidRDefault="00F11547" w:rsidP="002E0B75">
                            <w:pPr>
                              <w:jc w:val="center"/>
                              <w:rPr>
                                <w:sz w:val="4"/>
                              </w:rPr>
                            </w:pPr>
                          </w:p>
                          <w:p w:rsidR="00F11547" w:rsidRDefault="00F11547" w:rsidP="002E0B75">
                            <w:pPr>
                              <w:jc w:val="center"/>
                              <w:rPr>
                                <w:sz w:val="4"/>
                              </w:rPr>
                            </w:pPr>
                          </w:p>
                          <w:p w:rsidR="00F11547" w:rsidRDefault="002E0B75" w:rsidP="002E0B75">
                            <w:pPr>
                              <w:jc w:val="center"/>
                              <w:rPr>
                                <w:sz w:val="4"/>
                              </w:rPr>
                            </w:pPr>
                            <w:r>
                              <w:t>P</w:t>
                            </w:r>
                          </w:p>
                          <w:p w:rsidR="00F11547" w:rsidRDefault="00F11547" w:rsidP="002E0B75">
                            <w:pPr>
                              <w:jc w:val="center"/>
                              <w:rPr>
                                <w:sz w:val="4"/>
                              </w:rPr>
                            </w:pPr>
                          </w:p>
                          <w:p w:rsidR="00F11547" w:rsidRDefault="00F11547" w:rsidP="002E0B75">
                            <w:pPr>
                              <w:pBdr>
                                <w:bottom w:val="single" w:sz="8" w:space="1" w:color="000000"/>
                              </w:pBdr>
                              <w:jc w:val="center"/>
                              <w:rPr>
                                <w:sz w:val="4"/>
                              </w:rPr>
                            </w:pPr>
                          </w:p>
                          <w:p w:rsidR="00F11547" w:rsidRDefault="00F11547" w:rsidP="002E0B75">
                            <w:pPr>
                              <w:jc w:val="center"/>
                              <w:rPr>
                                <w:sz w:val="4"/>
                              </w:rPr>
                            </w:pPr>
                          </w:p>
                          <w:p w:rsidR="00F11547" w:rsidRDefault="00F11547" w:rsidP="002E0B75">
                            <w:pPr>
                              <w:jc w:val="center"/>
                              <w:rPr>
                                <w:sz w:val="4"/>
                              </w:rPr>
                            </w:pPr>
                          </w:p>
                          <w:p w:rsidR="00F11547" w:rsidRDefault="00F11547" w:rsidP="002E0B75">
                            <w:pPr>
                              <w:jc w:val="center"/>
                              <w:rPr>
                                <w:sz w:val="4"/>
                              </w:rPr>
                            </w:pPr>
                          </w:p>
                          <w:p w:rsidR="00F11547" w:rsidRDefault="002E0B75" w:rsidP="002E0B75">
                            <w:pPr>
                              <w:jc w:val="center"/>
                              <w:rPr>
                                <w:sz w:val="4"/>
                              </w:rPr>
                            </w:pPr>
                            <w:r>
                              <w:t>P</w:t>
                            </w:r>
                          </w:p>
                          <w:p w:rsidR="00F11547" w:rsidRDefault="00F11547" w:rsidP="002E0B75">
                            <w:pPr>
                              <w:pBdr>
                                <w:bottom w:val="single" w:sz="8" w:space="1" w:color="000000"/>
                              </w:pBdr>
                              <w:jc w:val="center"/>
                              <w:rPr>
                                <w:sz w:val="4"/>
                              </w:rPr>
                            </w:pPr>
                          </w:p>
                          <w:p w:rsidR="00F11547" w:rsidRDefault="00F11547" w:rsidP="002E0B75">
                            <w:pPr>
                              <w:jc w:val="center"/>
                              <w:rPr>
                                <w:sz w:val="4"/>
                              </w:rPr>
                            </w:pPr>
                          </w:p>
                          <w:p w:rsidR="00F11547" w:rsidRDefault="00F11547" w:rsidP="002E0B75">
                            <w:pPr>
                              <w:jc w:val="center"/>
                              <w:rPr>
                                <w:sz w:val="4"/>
                              </w:rPr>
                            </w:pPr>
                          </w:p>
                          <w:p w:rsidR="00F11547" w:rsidRDefault="002E0B75" w:rsidP="002E0B75">
                            <w:pPr>
                              <w:jc w:val="center"/>
                              <w:rPr>
                                <w:sz w:val="4"/>
                              </w:rPr>
                            </w:pPr>
                            <w:r>
                              <w:t>P</w:t>
                            </w:r>
                          </w:p>
                          <w:p w:rsidR="00F11547" w:rsidRDefault="00F11547" w:rsidP="002E0B75">
                            <w:pPr>
                              <w:pBdr>
                                <w:bottom w:val="single" w:sz="8" w:space="1" w:color="000000"/>
                              </w:pBdr>
                              <w:jc w:val="center"/>
                              <w:rPr>
                                <w:sz w:val="4"/>
                              </w:rPr>
                            </w:pPr>
                          </w:p>
                          <w:p w:rsidR="00F11547" w:rsidRDefault="00F11547" w:rsidP="002E0B75">
                            <w:pPr>
                              <w:jc w:val="center"/>
                              <w:rPr>
                                <w:sz w:val="4"/>
                              </w:rPr>
                            </w:pPr>
                          </w:p>
                          <w:p w:rsidR="00F11547" w:rsidRDefault="00F11547" w:rsidP="002E0B75">
                            <w:pPr>
                              <w:jc w:val="center"/>
                              <w:rPr>
                                <w:sz w:val="4"/>
                              </w:rPr>
                            </w:pPr>
                          </w:p>
                          <w:p w:rsidR="00F11547" w:rsidRDefault="00F11547" w:rsidP="002E0B75">
                            <w:pPr>
                              <w:jc w:val="center"/>
                              <w:rPr>
                                <w:sz w:val="4"/>
                              </w:rPr>
                            </w:pPr>
                          </w:p>
                          <w:p w:rsidR="00F11547" w:rsidRDefault="00F11547" w:rsidP="002E0B75">
                            <w:pPr>
                              <w:jc w:val="center"/>
                              <w:rPr>
                                <w:sz w:val="4"/>
                              </w:rPr>
                            </w:pPr>
                          </w:p>
                          <w:p w:rsidR="00F11547" w:rsidRDefault="00F11547" w:rsidP="002E0B75">
                            <w:pPr>
                              <w:jc w:val="center"/>
                              <w:rPr>
                                <w:sz w:val="4"/>
                              </w:rPr>
                            </w:pPr>
                          </w:p>
                          <w:p w:rsidR="00F11547" w:rsidRPr="00AA5139" w:rsidRDefault="00AA5139" w:rsidP="002E0B75">
                            <w:pPr>
                              <w:jc w:val="center"/>
                              <w:rPr>
                                <w:sz w:val="24"/>
                                <w:szCs w:val="24"/>
                              </w:rPr>
                            </w:pPr>
                            <w:r>
                              <w:rPr>
                                <w:sz w:val="24"/>
                                <w:szCs w:val="24"/>
                              </w:rPr>
                              <w:t>Assente</w:t>
                            </w:r>
                          </w:p>
                          <w:p w:rsidR="00F11547" w:rsidRDefault="00F11547" w:rsidP="002E0B75">
                            <w:pPr>
                              <w:pBdr>
                                <w:bottom w:val="single" w:sz="8" w:space="1" w:color="000000"/>
                              </w:pBdr>
                              <w:jc w:val="center"/>
                              <w:rPr>
                                <w:sz w:val="4"/>
                              </w:rPr>
                            </w:pPr>
                          </w:p>
                          <w:p w:rsidR="00F11547" w:rsidRDefault="00F11547" w:rsidP="002E0B75">
                            <w:pPr>
                              <w:jc w:val="center"/>
                              <w:rPr>
                                <w:sz w:val="4"/>
                              </w:rPr>
                            </w:pPr>
                          </w:p>
                          <w:p w:rsidR="00F11547" w:rsidRDefault="00F11547" w:rsidP="002E0B75">
                            <w:pPr>
                              <w:jc w:val="center"/>
                              <w:rPr>
                                <w:sz w:val="4"/>
                              </w:rPr>
                            </w:pPr>
                          </w:p>
                          <w:p w:rsidR="00F11547" w:rsidRPr="002E0B75" w:rsidRDefault="002E0B75" w:rsidP="002E0B75">
                            <w:pPr>
                              <w:jc w:val="center"/>
                            </w:pPr>
                            <w:r w:rsidRPr="002E0B75">
                              <w:t>P</w:t>
                            </w:r>
                          </w:p>
                          <w:p w:rsidR="00F11547" w:rsidRDefault="00F11547">
                            <w:pPr>
                              <w:rPr>
                                <w:sz w:val="4"/>
                              </w:rPr>
                            </w:pPr>
                          </w:p>
                          <w:p w:rsidR="00F11547" w:rsidRDefault="00F11547">
                            <w:pPr>
                              <w:rPr>
                                <w:sz w:val="4"/>
                              </w:rPr>
                            </w:pPr>
                          </w:p>
                          <w:p w:rsidR="00F11547" w:rsidRDefault="00F11547">
                            <w:pPr>
                              <w:rPr>
                                <w:sz w:val="4"/>
                              </w:rPr>
                            </w:pPr>
                            <w:r>
                              <w:rPr>
                                <w:sz w:val="4"/>
                              </w:rPr>
                              <w:t xml:space="preserve">                </w:t>
                            </w:r>
                          </w:p>
                          <w:p w:rsidR="00F11547" w:rsidRDefault="00F11547">
                            <w:pPr>
                              <w:pBdr>
                                <w:bottom w:val="single" w:sz="8" w:space="1" w:color="000000"/>
                              </w:pBd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txbxContent>
                      </wps:txbx>
                      <wps:bodyPr rot="0" vert="horz" wrap="square" lIns="129540" tIns="83820" rIns="129540" bIns="838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9" type="#_x0000_t202" style="position:absolute;left:0;text-align:left;margin-left:138.5pt;margin-top:1.3pt;width:86.4pt;height:166.75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" strokeweight=".5pt">
                <v:textbox inset="10.2pt,6.6pt,10.2pt,6.6pt">
                  <w:txbxContent>
                    <w:p w:rsidR="00F11547" w:rsidRDefault="00F11547">
                      <w:pPr>
                        <w:rPr>
                          <w:sz w:val="4"/>
                        </w:rPr>
                      </w:pPr>
                    </w:p>
                    <w:p w:rsidR="00F11547" w:rsidRDefault="00AA5139" w:rsidP="002E0B75">
                      <w:pPr>
                        <w:jc w:val="center"/>
                        <w:rPr>
                          <w:sz w:val="4"/>
                        </w:rPr>
                      </w:pPr>
                      <w:r>
                        <w:t>P</w:t>
                      </w:r>
                    </w:p>
                    <w:p w:rsidR="00F11547" w:rsidRDefault="00F11547" w:rsidP="002E0B75">
                      <w:pPr>
                        <w:pBdr>
                          <w:bottom w:val="single" w:sz="8" w:space="1" w:color="000000"/>
                        </w:pBdr>
                        <w:jc w:val="center"/>
                        <w:rPr>
                          <w:sz w:val="4"/>
                        </w:rPr>
                      </w:pPr>
                    </w:p>
                    <w:p w:rsidR="00F11547" w:rsidRDefault="00F11547" w:rsidP="002E0B75">
                      <w:pPr>
                        <w:jc w:val="center"/>
                        <w:rPr>
                          <w:sz w:val="4"/>
                        </w:rPr>
                      </w:pPr>
                    </w:p>
                    <w:p w:rsidR="00F11547" w:rsidRDefault="00F11547" w:rsidP="002E0B75">
                      <w:pPr>
                        <w:jc w:val="center"/>
                        <w:rPr>
                          <w:sz w:val="4"/>
                        </w:rPr>
                      </w:pPr>
                    </w:p>
                    <w:p w:rsidR="00F11547" w:rsidRDefault="002E0B75" w:rsidP="002E0B75">
                      <w:pPr>
                        <w:jc w:val="center"/>
                        <w:rPr>
                          <w:sz w:val="4"/>
                        </w:rPr>
                      </w:pPr>
                      <w:r>
                        <w:t>P</w:t>
                      </w:r>
                    </w:p>
                    <w:p w:rsidR="00F11547" w:rsidRDefault="00F11547" w:rsidP="002E0B75">
                      <w:pPr>
                        <w:jc w:val="center"/>
                        <w:rPr>
                          <w:sz w:val="4"/>
                        </w:rPr>
                      </w:pPr>
                    </w:p>
                    <w:p w:rsidR="00F11547" w:rsidRDefault="00F11547" w:rsidP="002E0B75">
                      <w:pPr>
                        <w:pBdr>
                          <w:bottom w:val="single" w:sz="8" w:space="1" w:color="000000"/>
                        </w:pBdr>
                        <w:jc w:val="center"/>
                        <w:rPr>
                          <w:sz w:val="4"/>
                        </w:rPr>
                      </w:pPr>
                    </w:p>
                    <w:p w:rsidR="00F11547" w:rsidRDefault="00F11547" w:rsidP="002E0B75">
                      <w:pPr>
                        <w:jc w:val="center"/>
                        <w:rPr>
                          <w:sz w:val="4"/>
                        </w:rPr>
                      </w:pPr>
                    </w:p>
                    <w:p w:rsidR="00F11547" w:rsidRDefault="00F11547" w:rsidP="002E0B75">
                      <w:pPr>
                        <w:jc w:val="center"/>
                        <w:rPr>
                          <w:sz w:val="4"/>
                        </w:rPr>
                      </w:pPr>
                    </w:p>
                    <w:p w:rsidR="00F11547" w:rsidRDefault="00F11547" w:rsidP="002E0B75">
                      <w:pPr>
                        <w:jc w:val="center"/>
                        <w:rPr>
                          <w:sz w:val="4"/>
                        </w:rPr>
                      </w:pPr>
                    </w:p>
                    <w:p w:rsidR="00F11547" w:rsidRDefault="002E0B75" w:rsidP="002E0B75">
                      <w:pPr>
                        <w:jc w:val="center"/>
                        <w:rPr>
                          <w:sz w:val="4"/>
                        </w:rPr>
                      </w:pPr>
                      <w:r>
                        <w:t>P</w:t>
                      </w:r>
                    </w:p>
                    <w:p w:rsidR="00F11547" w:rsidRDefault="00F11547" w:rsidP="002E0B75">
                      <w:pPr>
                        <w:pBdr>
                          <w:bottom w:val="single" w:sz="8" w:space="1" w:color="000000"/>
                        </w:pBdr>
                        <w:jc w:val="center"/>
                        <w:rPr>
                          <w:sz w:val="4"/>
                        </w:rPr>
                      </w:pPr>
                    </w:p>
                    <w:p w:rsidR="00F11547" w:rsidRDefault="00F11547" w:rsidP="002E0B75">
                      <w:pPr>
                        <w:jc w:val="center"/>
                        <w:rPr>
                          <w:sz w:val="4"/>
                        </w:rPr>
                      </w:pPr>
                    </w:p>
                    <w:p w:rsidR="00F11547" w:rsidRDefault="00F11547" w:rsidP="002E0B75">
                      <w:pPr>
                        <w:jc w:val="center"/>
                        <w:rPr>
                          <w:sz w:val="4"/>
                        </w:rPr>
                      </w:pPr>
                    </w:p>
                    <w:p w:rsidR="00F11547" w:rsidRDefault="002E0B75" w:rsidP="002E0B75">
                      <w:pPr>
                        <w:jc w:val="center"/>
                        <w:rPr>
                          <w:sz w:val="4"/>
                        </w:rPr>
                      </w:pPr>
                      <w:r>
                        <w:t>P</w:t>
                      </w:r>
                    </w:p>
                    <w:p w:rsidR="00F11547" w:rsidRDefault="00F11547" w:rsidP="002E0B75">
                      <w:pPr>
                        <w:pBdr>
                          <w:bottom w:val="single" w:sz="8" w:space="1" w:color="000000"/>
                        </w:pBdr>
                        <w:jc w:val="center"/>
                        <w:rPr>
                          <w:sz w:val="4"/>
                        </w:rPr>
                      </w:pPr>
                    </w:p>
                    <w:p w:rsidR="00F11547" w:rsidRDefault="00F11547" w:rsidP="002E0B75">
                      <w:pPr>
                        <w:jc w:val="center"/>
                        <w:rPr>
                          <w:sz w:val="4"/>
                        </w:rPr>
                      </w:pPr>
                    </w:p>
                    <w:p w:rsidR="00F11547" w:rsidRDefault="00F11547" w:rsidP="002E0B75">
                      <w:pPr>
                        <w:jc w:val="center"/>
                        <w:rPr>
                          <w:sz w:val="4"/>
                        </w:rPr>
                      </w:pPr>
                    </w:p>
                    <w:p w:rsidR="00F11547" w:rsidRDefault="00F11547" w:rsidP="002E0B75">
                      <w:pPr>
                        <w:jc w:val="center"/>
                        <w:rPr>
                          <w:sz w:val="4"/>
                        </w:rPr>
                      </w:pPr>
                    </w:p>
                    <w:p w:rsidR="00F11547" w:rsidRDefault="00F11547" w:rsidP="002E0B75">
                      <w:pPr>
                        <w:jc w:val="center"/>
                        <w:rPr>
                          <w:sz w:val="4"/>
                        </w:rPr>
                      </w:pPr>
                    </w:p>
                    <w:p w:rsidR="00F11547" w:rsidRDefault="00F11547" w:rsidP="002E0B75">
                      <w:pPr>
                        <w:jc w:val="center"/>
                        <w:rPr>
                          <w:sz w:val="4"/>
                        </w:rPr>
                      </w:pPr>
                    </w:p>
                    <w:p w:rsidR="00F11547" w:rsidRPr="00AA5139" w:rsidRDefault="00AA5139" w:rsidP="002E0B75">
                      <w:pPr>
                        <w:jc w:val="center"/>
                        <w:rPr>
                          <w:sz w:val="24"/>
                          <w:szCs w:val="24"/>
                        </w:rPr>
                      </w:pPr>
                      <w:r>
                        <w:rPr>
                          <w:sz w:val="24"/>
                          <w:szCs w:val="24"/>
                        </w:rPr>
                        <w:t>Assente</w:t>
                      </w:r>
                    </w:p>
                    <w:p w:rsidR="00F11547" w:rsidRDefault="00F11547" w:rsidP="002E0B75">
                      <w:pPr>
                        <w:pBdr>
                          <w:bottom w:val="single" w:sz="8" w:space="1" w:color="000000"/>
                        </w:pBdr>
                        <w:jc w:val="center"/>
                        <w:rPr>
                          <w:sz w:val="4"/>
                        </w:rPr>
                      </w:pPr>
                    </w:p>
                    <w:p w:rsidR="00F11547" w:rsidRDefault="00F11547" w:rsidP="002E0B75">
                      <w:pPr>
                        <w:jc w:val="center"/>
                        <w:rPr>
                          <w:sz w:val="4"/>
                        </w:rPr>
                      </w:pPr>
                    </w:p>
                    <w:p w:rsidR="00F11547" w:rsidRDefault="00F11547" w:rsidP="002E0B75">
                      <w:pPr>
                        <w:jc w:val="center"/>
                        <w:rPr>
                          <w:sz w:val="4"/>
                        </w:rPr>
                      </w:pPr>
                    </w:p>
                    <w:p w:rsidR="00F11547" w:rsidRPr="002E0B75" w:rsidRDefault="002E0B75" w:rsidP="002E0B75">
                      <w:pPr>
                        <w:jc w:val="center"/>
                      </w:pPr>
                      <w:r w:rsidRPr="002E0B75">
                        <w:t>P</w:t>
                      </w:r>
                    </w:p>
                    <w:p w:rsidR="00F11547" w:rsidRDefault="00F11547">
                      <w:pPr>
                        <w:rPr>
                          <w:sz w:val="4"/>
                        </w:rPr>
                      </w:pPr>
                    </w:p>
                    <w:p w:rsidR="00F11547" w:rsidRDefault="00F11547">
                      <w:pPr>
                        <w:rPr>
                          <w:sz w:val="4"/>
                        </w:rPr>
                      </w:pPr>
                    </w:p>
                    <w:p w:rsidR="00F11547" w:rsidRDefault="00F11547">
                      <w:pPr>
                        <w:rPr>
                          <w:sz w:val="4"/>
                        </w:rPr>
                      </w:pPr>
                      <w:r>
                        <w:rPr>
                          <w:sz w:val="4"/>
                        </w:rPr>
                        <w:t xml:space="preserve">                </w:t>
                      </w:r>
                    </w:p>
                    <w:p w:rsidR="00F11547" w:rsidRDefault="00F11547">
                      <w:pPr>
                        <w:pBdr>
                          <w:bottom w:val="single" w:sz="8" w:space="1" w:color="000000"/>
                        </w:pBd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p w:rsidR="00F11547" w:rsidRDefault="00F11547">
                      <w:pPr>
                        <w:rPr>
                          <w:sz w:val="4"/>
                        </w:rPr>
                      </w:pPr>
                    </w:p>
                  </w:txbxContent>
                </v:textbox>
              </v:shape>
            </w:pict>
          </mc:Fallback>
        </mc:AlternateContent>
      </w:r>
    </w:p>
    <w:p w:rsidR="00F11547" w:rsidRDefault="00F11547">
      <w:pPr>
        <w:widowControl w:val="0"/>
        <w:pBdr>
          <w:left w:val="single" w:sz="4" w:space="1" w:color="000000"/>
          <w:right w:val="single" w:sz="4" w:space="1" w:color="000000"/>
        </w:pBdr>
        <w:tabs>
          <w:tab w:val="left" w:pos="-284"/>
          <w:tab w:val="left" w:pos="5245"/>
        </w:tabs>
        <w:ind w:left="-567" w:right="-709"/>
        <w:rPr>
          <w:i/>
        </w:rPr>
      </w:pPr>
      <w:r>
        <w:rPr>
          <w:i/>
        </w:rPr>
        <w:tab/>
        <w:t>Raffaele  DEL GIUDICE</w:t>
      </w:r>
      <w:r>
        <w:rPr>
          <w:i/>
        </w:rPr>
        <w:tab/>
        <w:t xml:space="preserve">Roberta GAETA </w:t>
      </w:r>
    </w:p>
    <w:p w:rsidR="00F11547" w:rsidRDefault="00F11547">
      <w:pPr>
        <w:widowControl w:val="0"/>
        <w:pBdr>
          <w:left w:val="single" w:sz="4" w:space="1" w:color="000000"/>
          <w:right w:val="single" w:sz="4" w:space="1" w:color="000000"/>
        </w:pBdr>
        <w:tabs>
          <w:tab w:val="left" w:pos="5245"/>
        </w:tabs>
        <w:ind w:left="-567" w:right="-709"/>
        <w:rPr>
          <w:i/>
        </w:rPr>
      </w:pPr>
    </w:p>
    <w:p w:rsidR="00F11547" w:rsidRDefault="00F11547">
      <w:pPr>
        <w:widowControl w:val="0"/>
        <w:pBdr>
          <w:left w:val="single" w:sz="4" w:space="1" w:color="000000"/>
          <w:right w:val="single" w:sz="4" w:space="1" w:color="000000"/>
        </w:pBdr>
        <w:tabs>
          <w:tab w:val="left" w:pos="-284"/>
          <w:tab w:val="left" w:pos="5245"/>
        </w:tabs>
        <w:ind w:left="-567" w:right="-709"/>
        <w:rPr>
          <w:i/>
        </w:rPr>
      </w:pPr>
      <w:r>
        <w:rPr>
          <w:i/>
        </w:rPr>
        <w:tab/>
        <w:t xml:space="preserve">Ciro </w:t>
      </w:r>
      <w:r>
        <w:rPr>
          <w:bCs/>
          <w:i/>
          <w:iCs/>
          <w:smallCaps/>
        </w:rPr>
        <w:t xml:space="preserve"> BORRIELLO</w:t>
      </w:r>
      <w:r>
        <w:rPr>
          <w:bCs/>
          <w:i/>
          <w:iCs/>
          <w:smallCaps/>
        </w:rPr>
        <w:tab/>
        <w:t>Carmine PISCOPO</w:t>
      </w:r>
    </w:p>
    <w:p w:rsidR="00F11547" w:rsidRDefault="00F11547">
      <w:pPr>
        <w:widowControl w:val="0"/>
        <w:pBdr>
          <w:left w:val="single" w:sz="4" w:space="1" w:color="000000"/>
          <w:right w:val="single" w:sz="4" w:space="1" w:color="000000"/>
        </w:pBdr>
        <w:tabs>
          <w:tab w:val="left" w:pos="-284"/>
          <w:tab w:val="left" w:pos="5245"/>
        </w:tabs>
        <w:ind w:left="-567" w:right="-709"/>
        <w:rPr>
          <w:i/>
        </w:rPr>
      </w:pPr>
    </w:p>
    <w:p w:rsidR="00F11547" w:rsidRDefault="00F11547">
      <w:pPr>
        <w:widowControl w:val="0"/>
        <w:pBdr>
          <w:left w:val="single" w:sz="4" w:space="1" w:color="000000"/>
          <w:right w:val="single" w:sz="4" w:space="1" w:color="000000"/>
        </w:pBdr>
        <w:tabs>
          <w:tab w:val="left" w:pos="-284"/>
          <w:tab w:val="left" w:pos="5245"/>
        </w:tabs>
        <w:ind w:left="-567" w:right="-709"/>
        <w:rPr>
          <w:i/>
        </w:rPr>
      </w:pPr>
      <w:r>
        <w:rPr>
          <w:i/>
        </w:rPr>
        <w:tab/>
        <w:t>Mario CALABRESE</w:t>
      </w:r>
      <w:r>
        <w:rPr>
          <w:i/>
        </w:rPr>
        <w:tab/>
        <w:t>Alessandra SARDU</w:t>
      </w:r>
    </w:p>
    <w:p w:rsidR="00F11547" w:rsidRDefault="00F11547">
      <w:pPr>
        <w:widowControl w:val="0"/>
        <w:pBdr>
          <w:left w:val="single" w:sz="4" w:space="1" w:color="000000"/>
          <w:right w:val="single" w:sz="4" w:space="1" w:color="000000"/>
        </w:pBdr>
        <w:tabs>
          <w:tab w:val="left" w:pos="-284"/>
          <w:tab w:val="left" w:pos="5245"/>
        </w:tabs>
        <w:ind w:left="-567" w:right="-709"/>
        <w:rPr>
          <w:i/>
        </w:rPr>
      </w:pPr>
    </w:p>
    <w:p w:rsidR="00F11547" w:rsidRDefault="00F11547">
      <w:pPr>
        <w:widowControl w:val="0"/>
        <w:pBdr>
          <w:left w:val="single" w:sz="4" w:space="1" w:color="000000"/>
          <w:right w:val="single" w:sz="4" w:space="1" w:color="000000"/>
        </w:pBdr>
        <w:tabs>
          <w:tab w:val="left" w:pos="-284"/>
          <w:tab w:val="left" w:pos="5245"/>
        </w:tabs>
        <w:ind w:left="-567" w:right="-709"/>
        <w:rPr>
          <w:i/>
        </w:rPr>
      </w:pPr>
      <w:r>
        <w:rPr>
          <w:i/>
        </w:rPr>
        <w:tab/>
        <w:t>Alessandra CLEMENTE</w:t>
      </w:r>
      <w:r>
        <w:rPr>
          <w:i/>
        </w:rPr>
        <w:tab/>
        <w:t>Annamaria PALMIERI</w:t>
      </w:r>
    </w:p>
    <w:p w:rsidR="00F11547" w:rsidRDefault="00F11547">
      <w:pPr>
        <w:widowControl w:val="0"/>
        <w:pBdr>
          <w:left w:val="single" w:sz="4" w:space="1" w:color="000000"/>
          <w:right w:val="single" w:sz="4" w:space="1" w:color="000000"/>
        </w:pBdr>
        <w:tabs>
          <w:tab w:val="left" w:pos="-284"/>
          <w:tab w:val="left" w:pos="5245"/>
        </w:tabs>
        <w:ind w:left="-567" w:right="-709"/>
        <w:rPr>
          <w:i/>
        </w:rPr>
      </w:pPr>
    </w:p>
    <w:p w:rsidR="00F11547" w:rsidRDefault="00F11547">
      <w:pPr>
        <w:widowControl w:val="0"/>
        <w:pBdr>
          <w:left w:val="single" w:sz="4" w:space="1" w:color="000000"/>
          <w:right w:val="single" w:sz="4" w:space="1" w:color="000000"/>
        </w:pBdr>
        <w:tabs>
          <w:tab w:val="left" w:pos="-284"/>
          <w:tab w:val="left" w:pos="5245"/>
        </w:tabs>
        <w:ind w:left="-567" w:right="-709"/>
        <w:rPr>
          <w:i/>
        </w:rPr>
      </w:pPr>
      <w:r>
        <w:rPr>
          <w:i/>
        </w:rPr>
        <w:tab/>
        <w:t>Gaetano  DANIELE</w:t>
      </w:r>
      <w:r>
        <w:rPr>
          <w:bCs/>
          <w:i/>
          <w:iCs/>
          <w:smallCaps/>
        </w:rPr>
        <w:t xml:space="preserve"> </w:t>
      </w:r>
      <w:r>
        <w:rPr>
          <w:i/>
        </w:rPr>
        <w:tab/>
        <w:t>Enrico PANINI</w:t>
      </w:r>
    </w:p>
    <w:p w:rsidR="00F11547" w:rsidRDefault="00F11547">
      <w:pPr>
        <w:widowControl w:val="0"/>
        <w:pBdr>
          <w:left w:val="single" w:sz="4" w:space="1" w:color="000000"/>
          <w:right w:val="single" w:sz="4" w:space="1" w:color="000000"/>
        </w:pBdr>
        <w:tabs>
          <w:tab w:val="left" w:pos="-284"/>
          <w:tab w:val="left" w:pos="5245"/>
        </w:tabs>
        <w:ind w:left="-567" w:right="-709"/>
        <w:rPr>
          <w:i/>
        </w:rPr>
      </w:pPr>
    </w:p>
    <w:p w:rsidR="00F11547" w:rsidRDefault="00F11547">
      <w:pPr>
        <w:widowControl w:val="0"/>
        <w:pBdr>
          <w:left w:val="single" w:sz="4" w:space="1" w:color="000000"/>
          <w:right w:val="single" w:sz="4" w:space="1" w:color="000000"/>
        </w:pBdr>
        <w:tabs>
          <w:tab w:val="left" w:pos="-284"/>
          <w:tab w:val="left" w:pos="5245"/>
        </w:tabs>
        <w:ind w:left="-567" w:right="-709"/>
        <w:rPr>
          <w:i/>
        </w:rPr>
      </w:pPr>
      <w:r>
        <w:rPr>
          <w:i/>
        </w:rPr>
        <w:tab/>
      </w:r>
      <w:r>
        <w:rPr>
          <w:bCs/>
          <w:i/>
          <w:iCs/>
          <w:smallCaps/>
        </w:rPr>
        <w:t>Maria D’Ambrosio</w:t>
      </w:r>
      <w:r>
        <w:rPr>
          <w:bCs/>
          <w:i/>
          <w:iCs/>
          <w:smallCaps/>
        </w:rPr>
        <w:tab/>
      </w:r>
    </w:p>
    <w:p w:rsidR="00F11547" w:rsidRDefault="00F11547">
      <w:pPr>
        <w:widowControl w:val="0"/>
        <w:pBdr>
          <w:left w:val="single" w:sz="4" w:space="1" w:color="000000"/>
          <w:right w:val="single" w:sz="4" w:space="1" w:color="000000"/>
        </w:pBdr>
        <w:tabs>
          <w:tab w:val="left" w:pos="4536"/>
          <w:tab w:val="left" w:pos="4962"/>
          <w:tab w:val="left" w:pos="5245"/>
        </w:tabs>
        <w:ind w:left="-567" w:right="-709"/>
        <w:rPr>
          <w:i/>
        </w:rPr>
      </w:pPr>
    </w:p>
    <w:p w:rsidR="00F11547" w:rsidRDefault="00F11547">
      <w:pPr>
        <w:widowControl w:val="0"/>
        <w:pBdr>
          <w:left w:val="single" w:sz="4" w:space="1" w:color="000000"/>
          <w:right w:val="single" w:sz="4" w:space="1" w:color="000000"/>
        </w:pBdr>
        <w:ind w:left="-567" w:right="-709"/>
      </w:pPr>
    </w:p>
    <w:p w:rsidR="00F11547" w:rsidRDefault="00F11547">
      <w:pPr>
        <w:widowControl w:val="0"/>
        <w:pBdr>
          <w:left w:val="single" w:sz="4" w:space="1" w:color="000000"/>
          <w:right w:val="single" w:sz="4" w:space="1" w:color="000000"/>
        </w:pBdr>
        <w:tabs>
          <w:tab w:val="left" w:pos="4536"/>
          <w:tab w:val="left" w:pos="4962"/>
          <w:tab w:val="left" w:pos="5245"/>
        </w:tabs>
        <w:ind w:left="-567" w:right="-709"/>
        <w:rPr>
          <w:bCs/>
          <w:i/>
          <w:iCs/>
          <w:smallCaps/>
        </w:rPr>
      </w:pPr>
      <w:r>
        <w:rPr>
          <w:i/>
        </w:rPr>
        <w:t xml:space="preserve">                                                                            </w:t>
      </w:r>
    </w:p>
    <w:p w:rsidR="00F11547" w:rsidRDefault="00F11547">
      <w:pPr>
        <w:widowControl w:val="0"/>
        <w:pBdr>
          <w:left w:val="single" w:sz="4" w:space="1" w:color="000000"/>
          <w:right w:val="single" w:sz="4" w:space="1" w:color="000000"/>
        </w:pBdr>
        <w:tabs>
          <w:tab w:val="left" w:pos="4536"/>
          <w:tab w:val="left" w:pos="4962"/>
          <w:tab w:val="left" w:pos="5245"/>
        </w:tabs>
        <w:ind w:left="-567" w:right="-709"/>
        <w:rPr>
          <w:bCs/>
          <w:i/>
          <w:iCs/>
          <w:smallCaps/>
        </w:rPr>
      </w:pPr>
      <w:r>
        <w:rPr>
          <w:bCs/>
          <w:i/>
          <w:iCs/>
          <w:smallCaps/>
        </w:rPr>
        <w:t xml:space="preserve">   </w:t>
      </w:r>
    </w:p>
    <w:p w:rsidR="002E0B75" w:rsidRDefault="002E0B75">
      <w:pPr>
        <w:widowControl w:val="0"/>
        <w:pBdr>
          <w:left w:val="single" w:sz="4" w:space="1" w:color="000000"/>
          <w:right w:val="single" w:sz="4" w:space="1" w:color="000000"/>
        </w:pBdr>
        <w:tabs>
          <w:tab w:val="left" w:pos="4536"/>
          <w:tab w:val="left" w:pos="4962"/>
          <w:tab w:val="left" w:pos="5245"/>
        </w:tabs>
        <w:ind w:left="-567" w:right="-709"/>
      </w:pPr>
    </w:p>
    <w:p w:rsidR="002E0B75" w:rsidRDefault="002E0B75">
      <w:pPr>
        <w:widowControl w:val="0"/>
        <w:pBdr>
          <w:left w:val="single" w:sz="4" w:space="1" w:color="000000"/>
          <w:right w:val="single" w:sz="4" w:space="1" w:color="000000"/>
        </w:pBdr>
        <w:tabs>
          <w:tab w:val="left" w:pos="4536"/>
          <w:tab w:val="left" w:pos="4962"/>
          <w:tab w:val="left" w:pos="5245"/>
        </w:tabs>
        <w:ind w:left="-567" w:right="-709"/>
      </w:pPr>
    </w:p>
    <w:p w:rsidR="00F11547" w:rsidRDefault="00F11547">
      <w:pPr>
        <w:widowControl w:val="0"/>
        <w:pBdr>
          <w:left w:val="single" w:sz="4" w:space="1" w:color="000000"/>
          <w:right w:val="single" w:sz="4" w:space="1" w:color="000000"/>
        </w:pBdr>
        <w:ind w:left="-567" w:right="-709"/>
      </w:pPr>
      <w:r>
        <w:t>(</w:t>
      </w:r>
      <w:r>
        <w:rPr>
          <w:b/>
        </w:rPr>
        <w:t xml:space="preserve">Nota bene: </w:t>
      </w:r>
      <w:r>
        <w:t>Per gli assenti viene apposto, a fianco del nominativo, il timbro “ASSENTE ”; per i presenti  viene apposta la lettera “P”)</w:t>
      </w:r>
    </w:p>
    <w:p w:rsidR="00F11547" w:rsidRDefault="00F11547">
      <w:pPr>
        <w:pStyle w:val="Titolo1"/>
        <w:pBdr>
          <w:left w:val="single" w:sz="4" w:space="1" w:color="000000"/>
          <w:right w:val="single" w:sz="4" w:space="1" w:color="000000"/>
        </w:pBdr>
        <w:tabs>
          <w:tab w:val="left" w:pos="-312"/>
        </w:tabs>
        <w:ind w:left="-548" w:right="-716" w:hanging="12"/>
        <w:jc w:val="left"/>
      </w:pPr>
    </w:p>
    <w:p w:rsidR="00F11547" w:rsidRDefault="00F11547">
      <w:pPr>
        <w:pStyle w:val="Titolo1"/>
        <w:pBdr>
          <w:left w:val="single" w:sz="4" w:space="1" w:color="000000"/>
          <w:right w:val="single" w:sz="4" w:space="1" w:color="000000"/>
        </w:pBdr>
        <w:tabs>
          <w:tab w:val="left" w:pos="-312"/>
        </w:tabs>
        <w:ind w:left="-548" w:right="-716" w:hanging="12"/>
        <w:jc w:val="left"/>
      </w:pPr>
      <w:r>
        <w:rPr>
          <w:b/>
          <w:bCs/>
          <w:sz w:val="22"/>
          <w:szCs w:val="22"/>
        </w:rPr>
        <w:t>Assume la Presidenza:</w:t>
      </w:r>
      <w:r w:rsidR="006A1227">
        <w:rPr>
          <w:b/>
          <w:bCs/>
          <w:sz w:val="22"/>
          <w:szCs w:val="22"/>
        </w:rPr>
        <w:t xml:space="preserve"> Il Sindaco Luigi de  Magistris</w:t>
      </w:r>
      <w:r>
        <w:rPr>
          <w:bCs/>
          <w:sz w:val="22"/>
          <w:szCs w:val="22"/>
        </w:rPr>
        <w:t>………………………………………....................................</w:t>
      </w:r>
    </w:p>
    <w:p w:rsidR="00F11547" w:rsidRDefault="00F11547">
      <w:pPr>
        <w:pBdr>
          <w:left w:val="single" w:sz="4" w:space="1" w:color="000000"/>
          <w:right w:val="single" w:sz="4" w:space="1" w:color="000000"/>
        </w:pBdr>
        <w:ind w:left="-567" w:right="-709"/>
      </w:pPr>
    </w:p>
    <w:p w:rsidR="00F11547" w:rsidRDefault="00F11547">
      <w:pPr>
        <w:pBdr>
          <w:left w:val="single" w:sz="4" w:space="1" w:color="000000"/>
          <w:right w:val="single" w:sz="4" w:space="1" w:color="000000"/>
        </w:pBdr>
        <w:ind w:left="-567" w:right="-709"/>
      </w:pPr>
      <w:r>
        <w:rPr>
          <w:b/>
          <w:sz w:val="22"/>
          <w:szCs w:val="22"/>
        </w:rPr>
        <w:t>Assiste il Segretario del Comune:</w:t>
      </w:r>
      <w:r w:rsidR="002D3CD9">
        <w:rPr>
          <w:b/>
          <w:sz w:val="22"/>
          <w:szCs w:val="22"/>
        </w:rPr>
        <w:t xml:space="preserve"> Dr.ssa Patrizia Magnoni</w:t>
      </w:r>
      <w:r>
        <w:rPr>
          <w:b/>
          <w:bCs/>
          <w:sz w:val="22"/>
          <w:szCs w:val="22"/>
        </w:rPr>
        <w:t>………………………………………….......................</w:t>
      </w:r>
    </w:p>
    <w:p w:rsidR="00F11547" w:rsidRDefault="00F11547" w:rsidP="00D009B3">
      <w:pPr>
        <w:pStyle w:val="Titolo2"/>
        <w:pBdr>
          <w:left w:val="single" w:sz="4" w:space="3" w:color="000000"/>
          <w:right w:val="single" w:sz="4" w:space="1" w:color="000000"/>
        </w:pBdr>
        <w:tabs>
          <w:tab w:val="left" w:pos="-492"/>
        </w:tabs>
        <w:ind w:left="-560" w:right="-704" w:firstLine="84"/>
      </w:pPr>
    </w:p>
    <w:p w:rsidR="00F11547" w:rsidRDefault="00F11547" w:rsidP="00D009B3">
      <w:pPr>
        <w:pStyle w:val="Titolo2"/>
        <w:pBdr>
          <w:left w:val="single" w:sz="4" w:space="3" w:color="000000"/>
          <w:right w:val="single" w:sz="4" w:space="1" w:color="000000"/>
        </w:pBdr>
        <w:tabs>
          <w:tab w:val="left" w:pos="-492"/>
        </w:tabs>
        <w:ind w:left="-560" w:right="-704" w:firstLine="84"/>
      </w:pPr>
      <w:r>
        <w:rPr>
          <w:sz w:val="24"/>
          <w:szCs w:val="24"/>
        </w:rPr>
        <w:t>I L  P R E S I D E N T E</w:t>
      </w:r>
    </w:p>
    <w:p w:rsidR="00F11547" w:rsidRDefault="00F11547">
      <w:pPr>
        <w:pBdr>
          <w:left w:val="single" w:sz="4" w:space="1" w:color="000000"/>
          <w:right w:val="single" w:sz="4" w:space="1" w:color="000000"/>
        </w:pBdr>
        <w:ind w:left="-567" w:right="-709"/>
      </w:pPr>
    </w:p>
    <w:p w:rsidR="00F11547" w:rsidRDefault="00F11547">
      <w:pPr>
        <w:pStyle w:val="Testocommento1"/>
        <w:widowControl w:val="0"/>
        <w:pBdr>
          <w:left w:val="single" w:sz="4" w:space="1" w:color="000000"/>
          <w:right w:val="single" w:sz="4" w:space="1" w:color="000000"/>
        </w:pBdr>
        <w:ind w:left="-567" w:right="-709"/>
      </w:pPr>
      <w:r>
        <w:rPr>
          <w:sz w:val="22"/>
          <w:szCs w:val="22"/>
        </w:rPr>
        <w:t xml:space="preserve"> constatata la legalità della riunione, invita la Giunta a trattare l’argomento segnato in oggetto.</w:t>
      </w:r>
    </w:p>
    <w:p w:rsidR="00F11547" w:rsidRDefault="00F11547">
      <w:pPr>
        <w:pStyle w:val="Testocommento1"/>
        <w:widowControl w:val="0"/>
        <w:pBdr>
          <w:left w:val="single" w:sz="4" w:space="1" w:color="000000"/>
          <w:right w:val="single" w:sz="4" w:space="1" w:color="000000"/>
        </w:pBdr>
        <w:ind w:left="-567" w:right="-709"/>
      </w:pPr>
    </w:p>
    <w:p w:rsidR="00F11547" w:rsidRDefault="00F11547">
      <w:pPr>
        <w:pStyle w:val="Testocommento1"/>
        <w:widowControl w:val="0"/>
        <w:ind w:left="-567" w:right="-709"/>
        <w:rPr>
          <w:sz w:val="22"/>
          <w:szCs w:val="22"/>
        </w:rPr>
      </w:pPr>
      <w:r>
        <w:rPr>
          <w:sz w:val="22"/>
          <w:szCs w:val="22"/>
        </w:rPr>
        <w:lastRenderedPageBreak/>
        <w:t>LA GIUNTA, su proposta dell'Assessore al Welfare d.ssa Roberta GAETA</w:t>
      </w:r>
    </w:p>
    <w:p w:rsidR="00F11547" w:rsidRDefault="00F11547">
      <w:pPr>
        <w:pStyle w:val="Testocommento2"/>
        <w:widowControl w:val="0"/>
        <w:ind w:firstLine="709"/>
        <w:jc w:val="both"/>
        <w:rPr>
          <w:sz w:val="22"/>
          <w:szCs w:val="22"/>
        </w:rPr>
      </w:pPr>
    </w:p>
    <w:p w:rsidR="00F11547" w:rsidRDefault="00F11547">
      <w:pPr>
        <w:pStyle w:val="Testocommento2"/>
        <w:widowControl w:val="0"/>
        <w:ind w:left="-253"/>
        <w:jc w:val="both"/>
        <w:rPr>
          <w:sz w:val="22"/>
          <w:szCs w:val="22"/>
        </w:rPr>
      </w:pPr>
      <w:r>
        <w:rPr>
          <w:b/>
          <w:bCs/>
          <w:sz w:val="22"/>
          <w:szCs w:val="22"/>
        </w:rPr>
        <w:t>PREMESSO</w:t>
      </w:r>
    </w:p>
    <w:p w:rsidR="00F11547" w:rsidRDefault="00F11547">
      <w:pPr>
        <w:ind w:left="-279" w:right="-185"/>
        <w:jc w:val="both"/>
        <w:rPr>
          <w:sz w:val="22"/>
          <w:szCs w:val="22"/>
        </w:rPr>
      </w:pPr>
      <w:r>
        <w:rPr>
          <w:sz w:val="22"/>
          <w:szCs w:val="22"/>
        </w:rPr>
        <w:t>- che il Comune di Napoli attua da tempo interventi sociali finalizzati all’inserimento nel tessuto cittadino dei cittadini immigrati rivolgendo altresì attenzione all'integrazione delle comunità Rom, Sinti e Caminanti;</w:t>
      </w:r>
    </w:p>
    <w:p w:rsidR="00F11547" w:rsidRDefault="00F11547">
      <w:pPr>
        <w:ind w:left="-270" w:right="-185"/>
        <w:jc w:val="both"/>
        <w:rPr>
          <w:sz w:val="22"/>
          <w:szCs w:val="22"/>
        </w:rPr>
      </w:pPr>
      <w:r>
        <w:rPr>
          <w:sz w:val="22"/>
          <w:szCs w:val="22"/>
        </w:rPr>
        <w:t>- che si registra la presenza di circa 1200 cittadini rom provenienti dalla ex Jugoslavia nel quartiere di Scampia e contestualmente la presenza di numerosi nuclei familiari rom provenienti dalla Romania dislocati nei quartieri di Poggioreale, Barra e Soccavo</w:t>
      </w:r>
      <w:r>
        <w:rPr>
          <w:b/>
          <w:bCs/>
          <w:sz w:val="22"/>
          <w:szCs w:val="22"/>
        </w:rPr>
        <w:t>;</w:t>
      </w:r>
    </w:p>
    <w:p w:rsidR="00F11547" w:rsidRDefault="00F11547">
      <w:pPr>
        <w:ind w:left="-270" w:right="-169"/>
        <w:jc w:val="both"/>
        <w:rPr>
          <w:rFonts w:ascii="TimesNewRoman" w:hAnsi="TimesNewRoman" w:cs="TimesNewRoman"/>
          <w:iCs/>
          <w:sz w:val="22"/>
          <w:szCs w:val="22"/>
        </w:rPr>
      </w:pPr>
      <w:r>
        <w:rPr>
          <w:sz w:val="22"/>
          <w:szCs w:val="22"/>
        </w:rPr>
        <w:t>- che le comunità rom, ad eccezione dei nuclei accolti nei centri comunali, soggiornano all'interno d' insediamenti, in condizioni ambientali ad alto rischio ed emarginanti, che rappresentano insicurezza tanto per i dimoranti che per la cittadinanza locale ed evidenziano l'opportunità di approntare risposte per limitarne l'impatto col territorio;</w:t>
      </w:r>
    </w:p>
    <w:p w:rsidR="00F11547" w:rsidRDefault="00F11547">
      <w:pPr>
        <w:ind w:left="-270" w:right="-196"/>
        <w:jc w:val="both"/>
      </w:pPr>
      <w:r>
        <w:rPr>
          <w:rFonts w:ascii="TimesNewRoman" w:hAnsi="TimesNewRoman" w:cs="TimesNewRoman"/>
          <w:iCs/>
          <w:sz w:val="22"/>
          <w:szCs w:val="22"/>
        </w:rPr>
        <w:t>- che con deliberazione di Giunta comunale n. 342 del 05/05/2016 è stato approvato il Piano d'Azione Locale, redatto in linea con la citata Strategia nazionale, in cui sono declinate le linee guida e la governance locale degli interventi fra cui assumono rilievo le azioni legate alla transizione in appartamenti privati ed il supporto per favorire la sostenibilità dei costi, mirate all'autonomia dei nuclei familiari ed alla loro progressiva emancipazione</w:t>
      </w:r>
      <w:r w:rsidR="006C3BC7">
        <w:rPr>
          <w:rFonts w:ascii="TimesNewRoman" w:hAnsi="TimesNewRoman" w:cs="TimesNewRoman"/>
          <w:iCs/>
          <w:sz w:val="22"/>
          <w:szCs w:val="22"/>
        </w:rPr>
        <w:t>;</w:t>
      </w:r>
    </w:p>
    <w:p w:rsidR="00F11547" w:rsidRDefault="00F11547">
      <w:pPr>
        <w:ind w:left="-270" w:right="-196"/>
        <w:jc w:val="both"/>
      </w:pPr>
    </w:p>
    <w:p w:rsidR="00F11547" w:rsidRDefault="00F11547">
      <w:pPr>
        <w:ind w:left="-270" w:right="-196"/>
        <w:jc w:val="both"/>
      </w:pPr>
    </w:p>
    <w:p w:rsidR="00F11547" w:rsidRDefault="00F11547">
      <w:pPr>
        <w:ind w:left="-270"/>
        <w:jc w:val="both"/>
        <w:rPr>
          <w:iCs/>
          <w:sz w:val="22"/>
          <w:szCs w:val="22"/>
        </w:rPr>
      </w:pPr>
      <w:r>
        <w:rPr>
          <w:b/>
          <w:bCs/>
          <w:iCs/>
          <w:sz w:val="22"/>
          <w:szCs w:val="22"/>
        </w:rPr>
        <w:t>TENUTO CONTO</w:t>
      </w:r>
    </w:p>
    <w:p w:rsidR="00F11547" w:rsidRDefault="00F11547">
      <w:pPr>
        <w:ind w:left="-270" w:right="-202"/>
        <w:jc w:val="both"/>
        <w:rPr>
          <w:iCs/>
          <w:sz w:val="22"/>
          <w:szCs w:val="22"/>
        </w:rPr>
      </w:pPr>
      <w:r>
        <w:rPr>
          <w:iCs/>
          <w:sz w:val="22"/>
          <w:szCs w:val="22"/>
        </w:rPr>
        <w:t>- che il giorno 27/08/2017 un vasto incendio è divampato nell'insediamento di via Cupa Perillo di Scampia distruggendo le dimore</w:t>
      </w:r>
      <w:r w:rsidR="008658EC">
        <w:rPr>
          <w:iCs/>
          <w:sz w:val="22"/>
          <w:szCs w:val="22"/>
        </w:rPr>
        <w:t>, ubicate nella zona centrale dell'insediamento, ed ogni altro bene,</w:t>
      </w:r>
      <w:r>
        <w:rPr>
          <w:iCs/>
          <w:sz w:val="22"/>
          <w:szCs w:val="22"/>
        </w:rPr>
        <w:t xml:space="preserve"> di circa dieci</w:t>
      </w:r>
      <w:r w:rsidR="008658EC">
        <w:rPr>
          <w:iCs/>
          <w:sz w:val="22"/>
          <w:szCs w:val="22"/>
        </w:rPr>
        <w:t xml:space="preserve"> </w:t>
      </w:r>
      <w:r>
        <w:rPr>
          <w:iCs/>
          <w:sz w:val="22"/>
          <w:szCs w:val="22"/>
        </w:rPr>
        <w:t>nuclei rom con</w:t>
      </w:r>
      <w:r w:rsidR="008658EC">
        <w:rPr>
          <w:iCs/>
          <w:sz w:val="22"/>
          <w:szCs w:val="22"/>
        </w:rPr>
        <w:t xml:space="preserve"> la presenza di </w:t>
      </w:r>
      <w:r>
        <w:rPr>
          <w:iCs/>
          <w:sz w:val="22"/>
          <w:szCs w:val="22"/>
        </w:rPr>
        <w:t>numerosi minori</w:t>
      </w:r>
      <w:r w:rsidR="008658EC">
        <w:rPr>
          <w:iCs/>
          <w:sz w:val="22"/>
          <w:szCs w:val="22"/>
        </w:rPr>
        <w:t>;</w:t>
      </w:r>
    </w:p>
    <w:p w:rsidR="00F11547" w:rsidRDefault="00F11547">
      <w:pPr>
        <w:ind w:left="-270" w:right="-202"/>
        <w:jc w:val="both"/>
        <w:rPr>
          <w:b/>
          <w:bCs/>
          <w:iCs/>
          <w:sz w:val="22"/>
          <w:szCs w:val="22"/>
        </w:rPr>
      </w:pPr>
      <w:r>
        <w:rPr>
          <w:iCs/>
          <w:sz w:val="22"/>
          <w:szCs w:val="22"/>
        </w:rPr>
        <w:t>- che con Ordinanza Sindacale n. 789 del 31/08/2017 veniva disposto, peraltro, “il trasferimento temporaneo della popolazione insediata nell'area interessata dall'incendio in siti da individuarsi con le opportune cautele nel rispetto della dignità delle persone e delle esigenze quotidiane e di vita di relazione”;</w:t>
      </w:r>
    </w:p>
    <w:p w:rsidR="00F11547" w:rsidRPr="00DC008B" w:rsidRDefault="00F11547">
      <w:pPr>
        <w:ind w:left="-270" w:right="-202"/>
        <w:jc w:val="both"/>
        <w:rPr>
          <w:bCs/>
          <w:iCs/>
          <w:sz w:val="22"/>
          <w:szCs w:val="22"/>
        </w:rPr>
      </w:pPr>
      <w:r>
        <w:rPr>
          <w:b/>
          <w:bCs/>
          <w:iCs/>
          <w:sz w:val="22"/>
          <w:szCs w:val="22"/>
        </w:rPr>
        <w:t xml:space="preserve">- </w:t>
      </w:r>
      <w:r w:rsidR="00AD0D04" w:rsidRPr="00DC008B">
        <w:rPr>
          <w:bCs/>
          <w:iCs/>
          <w:sz w:val="22"/>
          <w:szCs w:val="22"/>
        </w:rPr>
        <w:t>che in considerazione</w:t>
      </w:r>
      <w:r w:rsidR="00AD0D04">
        <w:rPr>
          <w:b/>
          <w:bCs/>
          <w:iCs/>
          <w:sz w:val="22"/>
          <w:szCs w:val="22"/>
        </w:rPr>
        <w:t xml:space="preserve"> </w:t>
      </w:r>
      <w:r>
        <w:rPr>
          <w:iCs/>
          <w:sz w:val="22"/>
          <w:szCs w:val="22"/>
        </w:rPr>
        <w:t>della lunga stanzialità sul territorio di Scampia, il giorno 02/09/2017 è stato completato il trasferimento di circa 50 persone - suddivise in dieci</w:t>
      </w:r>
      <w:r w:rsidR="009C1D18">
        <w:rPr>
          <w:iCs/>
          <w:sz w:val="22"/>
          <w:szCs w:val="22"/>
        </w:rPr>
        <w:t xml:space="preserve"> </w:t>
      </w:r>
      <w:r>
        <w:rPr>
          <w:iCs/>
          <w:sz w:val="22"/>
          <w:szCs w:val="22"/>
        </w:rPr>
        <w:t>nuclei familiari con 22 minori al seguito di cui almeno 16 in tenera età – all'interno dell'Auditorium “</w:t>
      </w:r>
      <w:r>
        <w:rPr>
          <w:i/>
          <w:iCs/>
          <w:sz w:val="22"/>
          <w:szCs w:val="22"/>
        </w:rPr>
        <w:t xml:space="preserve">Fabrizio De Andrè” </w:t>
      </w:r>
      <w:r>
        <w:rPr>
          <w:rFonts w:ascii="TimesNewRoman" w:hAnsi="TimesNewRoman" w:cs="TimesNewRoman"/>
          <w:sz w:val="22"/>
          <w:szCs w:val="22"/>
        </w:rPr>
        <w:t>della VIII Municipalità di Scampia</w:t>
      </w:r>
      <w:r w:rsidR="00AD0D04">
        <w:rPr>
          <w:rFonts w:ascii="TimesNewRoman" w:hAnsi="TimesNewRoman" w:cs="TimesNewRoman"/>
          <w:sz w:val="22"/>
          <w:szCs w:val="22"/>
        </w:rPr>
        <w:t xml:space="preserve"> </w:t>
      </w:r>
      <w:r w:rsidR="00AD0D04" w:rsidRPr="00DC008B">
        <w:rPr>
          <w:rFonts w:ascii="TimesNewRoman" w:hAnsi="TimesNewRoman" w:cs="TimesNewRoman"/>
          <w:sz w:val="22"/>
          <w:szCs w:val="22"/>
        </w:rPr>
        <w:t>al fine di evitare lo sradicamento dei nuclei dal territorio di riferimento e garantire la prosecuzione del percorso scolastico dei minori</w:t>
      </w:r>
      <w:r w:rsidRPr="00DC008B">
        <w:rPr>
          <w:rFonts w:ascii="TimesNewRoman" w:hAnsi="TimesNewRoman" w:cs="TimesNewRoman"/>
          <w:sz w:val="22"/>
          <w:szCs w:val="22"/>
        </w:rPr>
        <w:t xml:space="preserve">; </w:t>
      </w:r>
    </w:p>
    <w:p w:rsidR="00F11547" w:rsidRDefault="00F11547">
      <w:pPr>
        <w:widowControl w:val="0"/>
        <w:ind w:left="-270"/>
        <w:jc w:val="both"/>
        <w:rPr>
          <w:b/>
          <w:bCs/>
          <w:iCs/>
          <w:sz w:val="22"/>
          <w:szCs w:val="22"/>
        </w:rPr>
      </w:pPr>
    </w:p>
    <w:p w:rsidR="009F31F9" w:rsidRDefault="00F11547">
      <w:pPr>
        <w:widowControl w:val="0"/>
        <w:ind w:left="-270" w:right="-232"/>
        <w:jc w:val="both"/>
        <w:rPr>
          <w:b/>
          <w:bCs/>
          <w:iCs/>
          <w:sz w:val="22"/>
          <w:szCs w:val="22"/>
        </w:rPr>
      </w:pPr>
      <w:r>
        <w:rPr>
          <w:b/>
          <w:bCs/>
          <w:iCs/>
          <w:sz w:val="22"/>
          <w:szCs w:val="22"/>
        </w:rPr>
        <w:t>CONSIDERATO</w:t>
      </w:r>
    </w:p>
    <w:p w:rsidR="009F31F9" w:rsidRDefault="009F31F9" w:rsidP="009F31F9">
      <w:pPr>
        <w:widowControl w:val="0"/>
        <w:ind w:left="-270" w:right="-232"/>
        <w:jc w:val="both"/>
        <w:rPr>
          <w:rFonts w:ascii="TimesNewRoman" w:hAnsi="TimesNewRoman" w:cs="TimesNewRoman"/>
          <w:iCs/>
          <w:sz w:val="22"/>
          <w:szCs w:val="22"/>
        </w:rPr>
      </w:pPr>
      <w:r>
        <w:rPr>
          <w:rFonts w:ascii="TimesNewRoman" w:hAnsi="TimesNewRoman" w:cs="TimesNewRoman"/>
          <w:iCs/>
          <w:sz w:val="22"/>
          <w:szCs w:val="22"/>
        </w:rPr>
        <w:t xml:space="preserve">- che, al fine di mettere in condizione i nuclei accolti in via emergenziale nell'Auditorium della VIII Municipalità di Scampia di ricercare in autonomia percorsi d'inclusione attiva, si rende necessario </w:t>
      </w:r>
      <w:r w:rsidR="00DC008B">
        <w:rPr>
          <w:rFonts w:ascii="TimesNewRoman" w:hAnsi="TimesNewRoman" w:cs="TimesNewRoman"/>
          <w:iCs/>
          <w:sz w:val="22"/>
          <w:szCs w:val="22"/>
        </w:rPr>
        <w:t>r</w:t>
      </w:r>
      <w:r>
        <w:rPr>
          <w:rFonts w:ascii="TimesNewRoman" w:hAnsi="TimesNewRoman" w:cs="TimesNewRoman"/>
          <w:iCs/>
          <w:sz w:val="22"/>
          <w:szCs w:val="22"/>
        </w:rPr>
        <w:t>ealizzare interventi finalizzati a sostenere e incentivare la piena autonomia ed l'inclusione attiva delle famiglie;</w:t>
      </w:r>
    </w:p>
    <w:p w:rsidR="009F31F9" w:rsidRDefault="009F31F9" w:rsidP="009F31F9">
      <w:pPr>
        <w:widowControl w:val="0"/>
        <w:ind w:left="-270" w:right="-232"/>
        <w:jc w:val="both"/>
        <w:rPr>
          <w:rFonts w:ascii="TimesNewRoman" w:hAnsi="TimesNewRoman" w:cs="TimesNewRoman"/>
          <w:iCs/>
          <w:sz w:val="22"/>
          <w:szCs w:val="22"/>
        </w:rPr>
      </w:pPr>
    </w:p>
    <w:p w:rsidR="009F31F9" w:rsidRPr="009C1D18" w:rsidRDefault="009F31F9" w:rsidP="009F31F9">
      <w:pPr>
        <w:widowControl w:val="0"/>
        <w:ind w:left="-270" w:right="-232"/>
        <w:jc w:val="both"/>
        <w:rPr>
          <w:kern w:val="3"/>
          <w:lang w:eastAsia="zh-CN"/>
        </w:rPr>
      </w:pPr>
      <w:r>
        <w:rPr>
          <w:rFonts w:ascii="TimesNewRoman" w:hAnsi="TimesNewRoman" w:cs="TimesNewRoman"/>
          <w:iCs/>
          <w:sz w:val="22"/>
          <w:szCs w:val="22"/>
        </w:rPr>
        <w:t>-che l’Assessore al Welfare</w:t>
      </w:r>
      <w:r w:rsidR="00CD4181">
        <w:rPr>
          <w:rFonts w:ascii="TimesNewRoman" w:hAnsi="TimesNewRoman" w:cs="TimesNewRoman"/>
          <w:iCs/>
          <w:sz w:val="22"/>
          <w:szCs w:val="22"/>
        </w:rPr>
        <w:t>, con nota allegata al presente atto,</w:t>
      </w:r>
      <w:r>
        <w:rPr>
          <w:rFonts w:ascii="TimesNewRoman" w:hAnsi="TimesNewRoman" w:cs="TimesNewRoman"/>
          <w:iCs/>
          <w:sz w:val="22"/>
          <w:szCs w:val="22"/>
        </w:rPr>
        <w:t xml:space="preserve"> </w:t>
      </w:r>
      <w:r>
        <w:rPr>
          <w:kern w:val="3"/>
          <w:sz w:val="22"/>
          <w:szCs w:val="22"/>
          <w:lang w:eastAsia="zh-CN"/>
        </w:rPr>
        <w:t>ha r</w:t>
      </w:r>
      <w:r w:rsidRPr="009C1D18">
        <w:rPr>
          <w:kern w:val="3"/>
          <w:sz w:val="22"/>
          <w:szCs w:val="22"/>
          <w:lang w:eastAsia="zh-CN"/>
        </w:rPr>
        <w:t>ichie</w:t>
      </w:r>
      <w:r>
        <w:rPr>
          <w:kern w:val="3"/>
          <w:sz w:val="22"/>
          <w:szCs w:val="22"/>
          <w:lang w:eastAsia="zh-CN"/>
        </w:rPr>
        <w:t>sto</w:t>
      </w:r>
      <w:r w:rsidRPr="009C1D18">
        <w:rPr>
          <w:kern w:val="3"/>
          <w:sz w:val="22"/>
          <w:szCs w:val="22"/>
          <w:lang w:eastAsia="zh-CN"/>
        </w:rPr>
        <w:t xml:space="preserve"> di predisporre gli atti finalizzati </w:t>
      </w:r>
      <w:r>
        <w:rPr>
          <w:kern w:val="3"/>
          <w:sz w:val="22"/>
          <w:szCs w:val="22"/>
          <w:lang w:eastAsia="zh-CN"/>
        </w:rPr>
        <w:t>a</w:t>
      </w:r>
      <w:r w:rsidRPr="009C1D18">
        <w:rPr>
          <w:kern w:val="3"/>
          <w:sz w:val="22"/>
          <w:szCs w:val="22"/>
          <w:lang w:eastAsia="zh-CN"/>
        </w:rPr>
        <w:t xml:space="preserve"> favorire percorsi autonomi d'inclusione attiva e di definitiva fuoriuscita dall'accoglienza presso l'Auditorium della VIII Municipalità di Scampia e dai centri comunali</w:t>
      </w:r>
      <w:r>
        <w:rPr>
          <w:kern w:val="3"/>
          <w:sz w:val="22"/>
          <w:szCs w:val="22"/>
          <w:lang w:eastAsia="zh-CN"/>
        </w:rPr>
        <w:t xml:space="preserve"> mediante </w:t>
      </w:r>
      <w:r w:rsidRPr="009C1D18">
        <w:rPr>
          <w:kern w:val="3"/>
          <w:sz w:val="22"/>
          <w:szCs w:val="22"/>
          <w:lang w:eastAsia="zh-CN"/>
        </w:rPr>
        <w:t>l</w:t>
      </w:r>
      <w:r>
        <w:rPr>
          <w:kern w:val="3"/>
          <w:sz w:val="22"/>
          <w:szCs w:val="22"/>
          <w:lang w:eastAsia="zh-CN"/>
        </w:rPr>
        <w:t xml:space="preserve">’attivazione di percorsi di presa in carico e accompagnamento sociale e </w:t>
      </w:r>
      <w:r w:rsidRPr="009C1D18">
        <w:rPr>
          <w:kern w:val="3"/>
          <w:sz w:val="22"/>
          <w:szCs w:val="22"/>
          <w:lang w:eastAsia="zh-CN"/>
        </w:rPr>
        <w:t>di un</w:t>
      </w:r>
      <w:r>
        <w:rPr>
          <w:kern w:val="3"/>
          <w:sz w:val="22"/>
          <w:szCs w:val="22"/>
          <w:lang w:eastAsia="zh-CN"/>
        </w:rPr>
        <w:t xml:space="preserve"> </w:t>
      </w:r>
      <w:r w:rsidR="00914D67">
        <w:rPr>
          <w:kern w:val="3"/>
          <w:sz w:val="22"/>
          <w:szCs w:val="22"/>
          <w:lang w:eastAsia="zh-CN"/>
        </w:rPr>
        <w:t>fondo</w:t>
      </w:r>
      <w:r>
        <w:rPr>
          <w:kern w:val="3"/>
          <w:sz w:val="22"/>
          <w:szCs w:val="22"/>
          <w:lang w:eastAsia="zh-CN"/>
        </w:rPr>
        <w:t xml:space="preserve"> per l’autonomia</w:t>
      </w:r>
      <w:r w:rsidR="00CD4181">
        <w:rPr>
          <w:kern w:val="3"/>
          <w:sz w:val="22"/>
          <w:szCs w:val="22"/>
          <w:lang w:eastAsia="zh-CN"/>
        </w:rPr>
        <w:t xml:space="preserve"> di € 5.000,00</w:t>
      </w:r>
      <w:r>
        <w:rPr>
          <w:kern w:val="3"/>
          <w:sz w:val="22"/>
          <w:szCs w:val="22"/>
          <w:lang w:eastAsia="zh-CN"/>
        </w:rPr>
        <w:t>;</w:t>
      </w:r>
    </w:p>
    <w:p w:rsidR="009F31F9" w:rsidRDefault="009F31F9">
      <w:pPr>
        <w:widowControl w:val="0"/>
        <w:ind w:left="-270" w:right="-232"/>
        <w:jc w:val="both"/>
        <w:rPr>
          <w:iCs/>
          <w:sz w:val="22"/>
          <w:szCs w:val="22"/>
        </w:rPr>
      </w:pPr>
    </w:p>
    <w:p w:rsidR="004D0B55" w:rsidRDefault="00F11547">
      <w:pPr>
        <w:widowControl w:val="0"/>
        <w:ind w:left="-402" w:right="-232"/>
        <w:jc w:val="both"/>
        <w:rPr>
          <w:rFonts w:ascii="TimesNewRoman" w:hAnsi="TimesNewRoman" w:cs="TimesNewRoman"/>
          <w:iCs/>
          <w:sz w:val="22"/>
          <w:szCs w:val="22"/>
        </w:rPr>
      </w:pPr>
      <w:r>
        <w:rPr>
          <w:rFonts w:ascii="TimesNewRoman" w:hAnsi="TimesNewRoman" w:cs="TimesNewRoman"/>
          <w:b/>
          <w:bCs/>
          <w:iCs/>
          <w:sz w:val="22"/>
          <w:szCs w:val="22"/>
        </w:rPr>
        <w:t>RITENUTO</w:t>
      </w:r>
      <w:r>
        <w:rPr>
          <w:rFonts w:ascii="TimesNewRoman" w:hAnsi="TimesNewRoman" w:cs="TimesNewRoman"/>
          <w:iCs/>
          <w:sz w:val="22"/>
          <w:szCs w:val="22"/>
        </w:rPr>
        <w:t xml:space="preserve"> necessario, per il raggiungimento degli obiettivi sopra indicati, provvedere all'approvazione </w:t>
      </w:r>
      <w:r w:rsidR="009F31F9" w:rsidRPr="00DC008B">
        <w:rPr>
          <w:rFonts w:ascii="TimesNewRoman" w:hAnsi="TimesNewRoman" w:cs="TimesNewRoman"/>
          <w:iCs/>
          <w:sz w:val="22"/>
          <w:szCs w:val="22"/>
        </w:rPr>
        <w:t>degli Indirizzi per la realizzazione degli interventi di sostegno all'autonomia</w:t>
      </w:r>
      <w:r w:rsidR="009F31F9">
        <w:rPr>
          <w:rFonts w:ascii="TimesNewRoman" w:hAnsi="TimesNewRoman" w:cs="TimesNewRoman"/>
          <w:iCs/>
          <w:sz w:val="22"/>
          <w:szCs w:val="22"/>
        </w:rPr>
        <w:t xml:space="preserve"> al cui interno sono definite le modalità di realizzazione della misura e le procedure da attivare</w:t>
      </w:r>
      <w:r w:rsidR="006C3BC7">
        <w:rPr>
          <w:rFonts w:ascii="TimesNewRoman" w:hAnsi="TimesNewRoman" w:cs="TimesNewRoman"/>
          <w:iCs/>
          <w:sz w:val="22"/>
          <w:szCs w:val="22"/>
        </w:rPr>
        <w:t>;</w:t>
      </w:r>
      <w:r w:rsidR="009F31F9">
        <w:rPr>
          <w:rFonts w:ascii="TimesNewRoman" w:hAnsi="TimesNewRoman" w:cs="TimesNewRoman"/>
          <w:iCs/>
          <w:sz w:val="22"/>
          <w:szCs w:val="22"/>
        </w:rPr>
        <w:t xml:space="preserve"> </w:t>
      </w:r>
    </w:p>
    <w:p w:rsidR="00F11547" w:rsidRDefault="00F11547" w:rsidP="004F2A2E">
      <w:pPr>
        <w:widowControl w:val="0"/>
        <w:ind w:right="-179"/>
        <w:jc w:val="both"/>
      </w:pPr>
    </w:p>
    <w:p w:rsidR="00F11547" w:rsidRDefault="00F11547">
      <w:pPr>
        <w:widowControl w:val="0"/>
        <w:ind w:left="-289" w:right="-179"/>
        <w:jc w:val="both"/>
      </w:pPr>
    </w:p>
    <w:p w:rsidR="00F11547" w:rsidRDefault="00F11547">
      <w:pPr>
        <w:widowControl w:val="0"/>
        <w:ind w:left="-371" w:right="-179"/>
        <w:jc w:val="both"/>
        <w:rPr>
          <w:sz w:val="22"/>
          <w:szCs w:val="22"/>
          <w:lang/>
        </w:rPr>
      </w:pPr>
      <w:r>
        <w:rPr>
          <w:b/>
          <w:sz w:val="22"/>
          <w:szCs w:val="22"/>
        </w:rPr>
        <w:t>VISTI</w:t>
      </w:r>
      <w:r>
        <w:rPr>
          <w:rStyle w:val="Enfasigrassetto"/>
          <w:b w:val="0"/>
          <w:sz w:val="22"/>
          <w:szCs w:val="22"/>
        </w:rPr>
        <w:t xml:space="preserve"> gli artt. 163, 165 e 191 del D.lgs. 267/2000;</w:t>
      </w:r>
    </w:p>
    <w:p w:rsidR="00F11547" w:rsidRDefault="00F11547">
      <w:pPr>
        <w:tabs>
          <w:tab w:val="left" w:pos="0"/>
        </w:tabs>
        <w:ind w:left="-304"/>
        <w:rPr>
          <w:sz w:val="22"/>
          <w:szCs w:val="22"/>
          <w:lang/>
        </w:rPr>
      </w:pPr>
    </w:p>
    <w:p w:rsidR="00F11547" w:rsidRDefault="00F11547">
      <w:pPr>
        <w:tabs>
          <w:tab w:val="left" w:pos="0"/>
        </w:tabs>
        <w:ind w:left="-304" w:right="-236"/>
      </w:pPr>
      <w:r>
        <w:rPr>
          <w:i/>
          <w:sz w:val="22"/>
          <w:szCs w:val="22"/>
        </w:rPr>
        <w:t xml:space="preserve">Si allega  – quale parte integrante del presente atto – la documentazione composta complessivamente da n.      progressivamente numerate da pag. 01  a pag.   </w:t>
      </w:r>
    </w:p>
    <w:p w:rsidR="00F11547" w:rsidRDefault="00F11547">
      <w:pPr>
        <w:pStyle w:val="Corpotesto"/>
      </w:pPr>
    </w:p>
    <w:p w:rsidR="00F11547" w:rsidRDefault="00F11547">
      <w:pPr>
        <w:ind w:left="-339" w:right="-202"/>
        <w:jc w:val="both"/>
        <w:rPr>
          <w:i/>
          <w:sz w:val="22"/>
          <w:szCs w:val="22"/>
        </w:rPr>
      </w:pPr>
      <w:r>
        <w:rPr>
          <w:i/>
          <w:iCs/>
          <w:sz w:val="22"/>
          <w:szCs w:val="22"/>
        </w:rPr>
        <w:t xml:space="preserve">La parte narrativa, i fatti, gli atti citati, le dichiarazioni ivi comprese sono vere e fondate e quindi redatte dal Dirigente del Servizio sotto la propria responsabilità tecnica, per cui sotto tale profilo, lo stesso Dirigente qui di seguito sottoscrive </w:t>
      </w:r>
    </w:p>
    <w:p w:rsidR="00F11547" w:rsidRDefault="00F11547">
      <w:pPr>
        <w:pStyle w:val="Testocommento2"/>
        <w:widowControl w:val="0"/>
        <w:ind w:firstLine="709"/>
        <w:jc w:val="both"/>
        <w:rPr>
          <w:i/>
          <w:sz w:val="22"/>
          <w:szCs w:val="22"/>
        </w:rPr>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p>
    <w:p w:rsidR="00F11547" w:rsidRDefault="00F11547">
      <w:pPr>
        <w:pStyle w:val="Testocommento2"/>
        <w:widowControl w:val="0"/>
        <w:ind w:firstLine="709"/>
        <w:jc w:val="both"/>
        <w:rPr>
          <w:sz w:val="22"/>
          <w:szCs w:val="22"/>
        </w:rPr>
      </w:pPr>
      <w:r>
        <w:rPr>
          <w:i/>
          <w:sz w:val="22"/>
          <w:szCs w:val="22"/>
        </w:rPr>
        <w:t xml:space="preserve">                                                                                                                     </w:t>
      </w:r>
      <w:r>
        <w:rPr>
          <w:sz w:val="22"/>
          <w:szCs w:val="22"/>
        </w:rPr>
        <w:t>Il Dirigente</w:t>
      </w:r>
    </w:p>
    <w:p w:rsidR="00F11547" w:rsidRDefault="00F11547">
      <w:pPr>
        <w:pStyle w:val="Testocommento2"/>
        <w:widowControl w:val="0"/>
        <w:ind w:firstLine="709"/>
        <w:jc w:val="both"/>
        <w:rPr>
          <w:b/>
          <w:sz w:val="26"/>
          <w:szCs w:val="26"/>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2E0B75">
        <w:rPr>
          <w:sz w:val="22"/>
          <w:szCs w:val="22"/>
        </w:rPr>
        <w:t>F.to</w:t>
      </w:r>
      <w:r>
        <w:rPr>
          <w:sz w:val="22"/>
          <w:szCs w:val="22"/>
        </w:rPr>
        <w:t xml:space="preserve">    dott.ssa Rosaria Ferone</w:t>
      </w:r>
    </w:p>
    <w:p w:rsidR="00F11547" w:rsidRDefault="00F11547" w:rsidP="00D009B3">
      <w:pPr>
        <w:pStyle w:val="Testocommento2"/>
        <w:widowControl w:val="0"/>
        <w:ind w:firstLine="567"/>
        <w:jc w:val="both"/>
        <w:rPr>
          <w:b/>
          <w:sz w:val="26"/>
          <w:szCs w:val="26"/>
        </w:rPr>
      </w:pPr>
    </w:p>
    <w:p w:rsidR="00F11547" w:rsidRDefault="00F11547">
      <w:pPr>
        <w:pStyle w:val="Testocommento2"/>
        <w:widowControl w:val="0"/>
        <w:jc w:val="center"/>
        <w:rPr>
          <w:b/>
          <w:sz w:val="26"/>
          <w:szCs w:val="26"/>
        </w:rPr>
      </w:pPr>
    </w:p>
    <w:p w:rsidR="00DE22F2" w:rsidRDefault="00DE22F2">
      <w:pPr>
        <w:pStyle w:val="Testocommento2"/>
        <w:widowControl w:val="0"/>
        <w:jc w:val="center"/>
        <w:rPr>
          <w:b/>
          <w:sz w:val="26"/>
          <w:szCs w:val="26"/>
        </w:rPr>
      </w:pPr>
    </w:p>
    <w:p w:rsidR="00F11547" w:rsidRDefault="00F11547">
      <w:pPr>
        <w:pStyle w:val="Testocommento2"/>
        <w:widowControl w:val="0"/>
        <w:jc w:val="center"/>
        <w:rPr>
          <w:b/>
          <w:sz w:val="26"/>
          <w:szCs w:val="26"/>
        </w:rPr>
      </w:pPr>
      <w:r>
        <w:rPr>
          <w:b/>
          <w:sz w:val="26"/>
          <w:szCs w:val="26"/>
        </w:rPr>
        <w:t>DELIBERA</w:t>
      </w:r>
    </w:p>
    <w:p w:rsidR="00DE22F2" w:rsidRDefault="00DE22F2">
      <w:pPr>
        <w:pStyle w:val="Testocommento2"/>
        <w:widowControl w:val="0"/>
        <w:jc w:val="center"/>
        <w:rPr>
          <w:b/>
          <w:sz w:val="26"/>
          <w:szCs w:val="26"/>
        </w:rPr>
      </w:pPr>
    </w:p>
    <w:p w:rsidR="00F11547" w:rsidRDefault="00F11547">
      <w:pPr>
        <w:pStyle w:val="Testocommento2"/>
        <w:widowControl w:val="0"/>
        <w:ind w:firstLine="709"/>
        <w:jc w:val="center"/>
      </w:pPr>
    </w:p>
    <w:p w:rsidR="00480118" w:rsidRDefault="00F11547" w:rsidP="00480118">
      <w:pPr>
        <w:widowControl w:val="0"/>
        <w:ind w:left="-270" w:right="-232"/>
        <w:jc w:val="both"/>
        <w:rPr>
          <w:rFonts w:ascii="TimesNewRoman" w:hAnsi="TimesNewRoman" w:cs="TimesNewRoman"/>
          <w:iCs/>
          <w:sz w:val="22"/>
          <w:szCs w:val="22"/>
        </w:rPr>
      </w:pPr>
      <w:r>
        <w:rPr>
          <w:b/>
          <w:bCs/>
          <w:sz w:val="22"/>
          <w:szCs w:val="22"/>
        </w:rPr>
        <w:t>APPROVARE,</w:t>
      </w:r>
      <w:r>
        <w:rPr>
          <w:sz w:val="22"/>
          <w:szCs w:val="22"/>
        </w:rPr>
        <w:t xml:space="preserve"> </w:t>
      </w:r>
      <w:r>
        <w:rPr>
          <w:rFonts w:ascii="TimesNewRoman" w:hAnsi="TimesNewRoman" w:cs="TimesNewRoman"/>
          <w:iCs/>
          <w:sz w:val="22"/>
          <w:szCs w:val="22"/>
        </w:rPr>
        <w:t>per il raggiungimento degli obiettivi indicati,</w:t>
      </w:r>
      <w:r w:rsidR="00DC008B">
        <w:rPr>
          <w:rFonts w:ascii="TimesNewRoman" w:hAnsi="TimesNewRoman" w:cs="TimesNewRoman"/>
          <w:iCs/>
          <w:sz w:val="22"/>
          <w:szCs w:val="22"/>
        </w:rPr>
        <w:t xml:space="preserve"> </w:t>
      </w:r>
      <w:r w:rsidR="009F31F9">
        <w:rPr>
          <w:rFonts w:ascii="TimesNewRoman" w:hAnsi="TimesNewRoman" w:cs="TimesNewRoman"/>
          <w:iCs/>
          <w:sz w:val="22"/>
          <w:szCs w:val="22"/>
        </w:rPr>
        <w:t>gli</w:t>
      </w:r>
      <w:r>
        <w:rPr>
          <w:rFonts w:ascii="TimesNewRoman" w:hAnsi="TimesNewRoman" w:cs="TimesNewRoman"/>
          <w:iCs/>
          <w:sz w:val="22"/>
          <w:szCs w:val="22"/>
        </w:rPr>
        <w:t xml:space="preserve"> </w:t>
      </w:r>
      <w:r w:rsidR="009F31F9" w:rsidRPr="00DC008B">
        <w:rPr>
          <w:rFonts w:ascii="TimesNewRoman" w:hAnsi="TimesNewRoman" w:cs="TimesNewRoman"/>
          <w:iCs/>
          <w:sz w:val="22"/>
          <w:szCs w:val="22"/>
        </w:rPr>
        <w:t>Indirizzi per la realizzazione degli interventi di sostegno all'autonomia</w:t>
      </w:r>
      <w:r w:rsidR="009F31F9">
        <w:rPr>
          <w:rFonts w:ascii="TimesNewRoman" w:hAnsi="TimesNewRoman" w:cs="TimesNewRoman"/>
          <w:iCs/>
          <w:sz w:val="22"/>
          <w:szCs w:val="22"/>
        </w:rPr>
        <w:t xml:space="preserve">, </w:t>
      </w:r>
      <w:r>
        <w:rPr>
          <w:rFonts w:ascii="TimesNewRoman" w:hAnsi="TimesNewRoman" w:cs="TimesNewRoman"/>
          <w:iCs/>
          <w:sz w:val="22"/>
          <w:szCs w:val="22"/>
        </w:rPr>
        <w:t>allegat</w:t>
      </w:r>
      <w:r w:rsidR="009F31F9">
        <w:rPr>
          <w:rFonts w:ascii="TimesNewRoman" w:hAnsi="TimesNewRoman" w:cs="TimesNewRoman"/>
          <w:iCs/>
          <w:sz w:val="22"/>
          <w:szCs w:val="22"/>
        </w:rPr>
        <w:t>i</w:t>
      </w:r>
      <w:r>
        <w:rPr>
          <w:rFonts w:ascii="TimesNewRoman" w:hAnsi="TimesNewRoman" w:cs="TimesNewRoman"/>
          <w:iCs/>
          <w:sz w:val="22"/>
          <w:szCs w:val="22"/>
        </w:rPr>
        <w:t xml:space="preserve"> come parte  integrante e sostanziale</w:t>
      </w:r>
      <w:r w:rsidR="009F31F9">
        <w:rPr>
          <w:rFonts w:ascii="TimesNewRoman" w:hAnsi="TimesNewRoman" w:cs="TimesNewRoman"/>
          <w:sz w:val="22"/>
          <w:szCs w:val="22"/>
        </w:rPr>
        <w:t xml:space="preserve">, </w:t>
      </w:r>
      <w:r w:rsidR="009F31F9">
        <w:rPr>
          <w:rFonts w:ascii="TimesNewRoman" w:hAnsi="TimesNewRoman" w:cs="TimesNewRoman"/>
          <w:iCs/>
          <w:sz w:val="22"/>
          <w:szCs w:val="22"/>
        </w:rPr>
        <w:t xml:space="preserve">al cui interno sono definite le modalità di realizzazione della misura e le procedure da attivare al fine </w:t>
      </w:r>
      <w:r w:rsidR="00480118">
        <w:rPr>
          <w:rFonts w:ascii="TimesNewRoman" w:hAnsi="TimesNewRoman" w:cs="TimesNewRoman"/>
          <w:iCs/>
          <w:sz w:val="22"/>
          <w:szCs w:val="22"/>
        </w:rPr>
        <w:t>di sostenere e incentivare la piena autonomia ed l'inclusione attiva delle</w:t>
      </w:r>
      <w:r w:rsidR="008D3A91">
        <w:rPr>
          <w:rFonts w:ascii="TimesNewRoman" w:hAnsi="TimesNewRoman" w:cs="TimesNewRoman"/>
          <w:iCs/>
          <w:sz w:val="22"/>
          <w:szCs w:val="22"/>
        </w:rPr>
        <w:t xml:space="preserve"> dieci</w:t>
      </w:r>
      <w:r w:rsidR="00480118">
        <w:rPr>
          <w:rFonts w:ascii="TimesNewRoman" w:hAnsi="TimesNewRoman" w:cs="TimesNewRoman"/>
          <w:iCs/>
          <w:sz w:val="22"/>
          <w:szCs w:val="22"/>
        </w:rPr>
        <w:t xml:space="preserve"> famiglie accolte presso l’Auditorium di Scampia </w:t>
      </w:r>
      <w:r w:rsidR="00480118">
        <w:rPr>
          <w:kern w:val="3"/>
          <w:sz w:val="22"/>
          <w:szCs w:val="22"/>
          <w:lang w:eastAsia="zh-CN"/>
        </w:rPr>
        <w:t xml:space="preserve">mediante </w:t>
      </w:r>
      <w:r w:rsidR="00480118" w:rsidRPr="009C1D18">
        <w:rPr>
          <w:kern w:val="3"/>
          <w:sz w:val="22"/>
          <w:szCs w:val="22"/>
          <w:lang w:eastAsia="zh-CN"/>
        </w:rPr>
        <w:t>l</w:t>
      </w:r>
      <w:r w:rsidR="00480118">
        <w:rPr>
          <w:kern w:val="3"/>
          <w:sz w:val="22"/>
          <w:szCs w:val="22"/>
          <w:lang w:eastAsia="zh-CN"/>
        </w:rPr>
        <w:t xml:space="preserve">’attivazione di percorsi di presa in carico e accompagnamento sociale e </w:t>
      </w:r>
      <w:r w:rsidR="00480118" w:rsidRPr="009C1D18">
        <w:rPr>
          <w:kern w:val="3"/>
          <w:sz w:val="22"/>
          <w:szCs w:val="22"/>
          <w:lang w:eastAsia="zh-CN"/>
        </w:rPr>
        <w:t>di un</w:t>
      </w:r>
      <w:r w:rsidR="00480118">
        <w:rPr>
          <w:kern w:val="3"/>
          <w:sz w:val="22"/>
          <w:szCs w:val="22"/>
          <w:lang w:eastAsia="zh-CN"/>
        </w:rPr>
        <w:t xml:space="preserve"> </w:t>
      </w:r>
      <w:r w:rsidR="005321AF">
        <w:rPr>
          <w:kern w:val="3"/>
          <w:sz w:val="22"/>
          <w:szCs w:val="22"/>
          <w:lang w:eastAsia="zh-CN"/>
        </w:rPr>
        <w:t>fondo</w:t>
      </w:r>
      <w:r w:rsidR="00480118">
        <w:rPr>
          <w:kern w:val="3"/>
          <w:sz w:val="22"/>
          <w:szCs w:val="22"/>
          <w:lang w:eastAsia="zh-CN"/>
        </w:rPr>
        <w:t xml:space="preserve"> per l’autonomia</w:t>
      </w:r>
      <w:r w:rsidR="003A0BB4">
        <w:rPr>
          <w:kern w:val="3"/>
          <w:sz w:val="22"/>
          <w:szCs w:val="22"/>
          <w:lang w:eastAsia="zh-CN"/>
        </w:rPr>
        <w:t xml:space="preserve"> di €</w:t>
      </w:r>
      <w:r w:rsidR="008D3A91">
        <w:rPr>
          <w:kern w:val="3"/>
          <w:sz w:val="22"/>
          <w:szCs w:val="22"/>
          <w:lang w:eastAsia="zh-CN"/>
        </w:rPr>
        <w:t xml:space="preserve"> </w:t>
      </w:r>
      <w:r w:rsidR="003A0BB4">
        <w:rPr>
          <w:kern w:val="3"/>
          <w:sz w:val="22"/>
          <w:szCs w:val="22"/>
          <w:lang w:eastAsia="zh-CN"/>
        </w:rPr>
        <w:t>5.000,00</w:t>
      </w:r>
      <w:r w:rsidR="00480118">
        <w:rPr>
          <w:rFonts w:ascii="TimesNewRoman" w:hAnsi="TimesNewRoman" w:cs="TimesNewRoman"/>
          <w:iCs/>
          <w:sz w:val="22"/>
          <w:szCs w:val="22"/>
        </w:rPr>
        <w:t>;</w:t>
      </w:r>
    </w:p>
    <w:p w:rsidR="00480118" w:rsidRDefault="00480118">
      <w:pPr>
        <w:widowControl w:val="0"/>
        <w:ind w:left="-340" w:right="-216"/>
        <w:jc w:val="both"/>
        <w:rPr>
          <w:b/>
          <w:bCs/>
          <w:sz w:val="22"/>
          <w:szCs w:val="22"/>
        </w:rPr>
      </w:pPr>
    </w:p>
    <w:p w:rsidR="00480118" w:rsidRDefault="00480118">
      <w:pPr>
        <w:widowControl w:val="0"/>
        <w:ind w:left="-340" w:right="-216"/>
        <w:jc w:val="both"/>
        <w:rPr>
          <w:sz w:val="22"/>
          <w:szCs w:val="22"/>
        </w:rPr>
      </w:pPr>
      <w:r w:rsidRPr="00480118">
        <w:rPr>
          <w:b/>
          <w:bCs/>
          <w:sz w:val="22"/>
          <w:szCs w:val="22"/>
        </w:rPr>
        <w:t>S</w:t>
      </w:r>
      <w:r w:rsidR="006C3BC7">
        <w:rPr>
          <w:b/>
          <w:bCs/>
          <w:sz w:val="22"/>
          <w:szCs w:val="22"/>
        </w:rPr>
        <w:t>TABILIRE</w:t>
      </w:r>
      <w:r w:rsidRPr="00480118">
        <w:rPr>
          <w:b/>
          <w:bCs/>
          <w:sz w:val="22"/>
          <w:szCs w:val="22"/>
        </w:rPr>
        <w:t xml:space="preserve"> </w:t>
      </w:r>
      <w:r w:rsidRPr="00480118">
        <w:rPr>
          <w:sz w:val="22"/>
          <w:szCs w:val="22"/>
        </w:rPr>
        <w:t xml:space="preserve">che le risorse necessarie a garantire tale attività </w:t>
      </w:r>
      <w:r>
        <w:rPr>
          <w:sz w:val="22"/>
          <w:szCs w:val="22"/>
        </w:rPr>
        <w:t>quantificat</w:t>
      </w:r>
      <w:r w:rsidR="006C3BC7">
        <w:rPr>
          <w:sz w:val="22"/>
          <w:szCs w:val="22"/>
        </w:rPr>
        <w:t>e</w:t>
      </w:r>
      <w:r>
        <w:rPr>
          <w:sz w:val="22"/>
          <w:szCs w:val="22"/>
        </w:rPr>
        <w:t xml:space="preserve"> in € 50.000,00 </w:t>
      </w:r>
      <w:r w:rsidRPr="00480118">
        <w:rPr>
          <w:sz w:val="22"/>
          <w:szCs w:val="22"/>
        </w:rPr>
        <w:t xml:space="preserve">trovano copertura finanziaria </w:t>
      </w:r>
      <w:r>
        <w:rPr>
          <w:sz w:val="22"/>
          <w:szCs w:val="22"/>
        </w:rPr>
        <w:t xml:space="preserve">sul capitolo 151081/3 bilancio 2017/2019 annualità 2017 </w:t>
      </w:r>
      <w:r w:rsidRPr="00480118">
        <w:rPr>
          <w:sz w:val="22"/>
          <w:szCs w:val="22"/>
        </w:rPr>
        <w:t xml:space="preserve"> - codice bilancio 12.04-1.04.02.02.999</w:t>
      </w:r>
      <w:r w:rsidR="006C3BC7">
        <w:rPr>
          <w:sz w:val="22"/>
          <w:szCs w:val="22"/>
        </w:rPr>
        <w:t>;</w:t>
      </w:r>
    </w:p>
    <w:p w:rsidR="00480118" w:rsidRDefault="00480118">
      <w:pPr>
        <w:widowControl w:val="0"/>
        <w:ind w:left="-340" w:right="-216"/>
        <w:jc w:val="both"/>
        <w:rPr>
          <w:b/>
          <w:bCs/>
          <w:sz w:val="22"/>
          <w:szCs w:val="22"/>
        </w:rPr>
      </w:pPr>
    </w:p>
    <w:p w:rsidR="00F11547" w:rsidRDefault="00F11547" w:rsidP="006C3BC7">
      <w:pPr>
        <w:pStyle w:val="Testocommento2"/>
        <w:widowControl w:val="0"/>
        <w:ind w:left="-284" w:right="-236"/>
        <w:jc w:val="both"/>
        <w:rPr>
          <w:b/>
          <w:sz w:val="22"/>
          <w:szCs w:val="22"/>
        </w:rPr>
      </w:pPr>
      <w:r>
        <w:rPr>
          <w:b/>
          <w:sz w:val="22"/>
          <w:szCs w:val="22"/>
        </w:rPr>
        <w:t>AUTORIZZARE</w:t>
      </w:r>
      <w:r>
        <w:rPr>
          <w:sz w:val="22"/>
          <w:szCs w:val="22"/>
        </w:rPr>
        <w:t xml:space="preserve"> altresì il Dirigente del Servizio Contrasto delle Nuove Povertà e Rete delle Emergenze Sociali ad assumere con propria determinazione gli impegni di spesa necessari alla realizzazione delle attività indicate;</w:t>
      </w:r>
    </w:p>
    <w:p w:rsidR="00F11547" w:rsidRDefault="00F11547" w:rsidP="006C3BC7">
      <w:pPr>
        <w:pStyle w:val="Testocommento2"/>
        <w:widowControl w:val="0"/>
        <w:ind w:left="-284" w:right="-176"/>
        <w:jc w:val="both"/>
        <w:rPr>
          <w:b/>
          <w:sz w:val="22"/>
          <w:szCs w:val="22"/>
        </w:rPr>
      </w:pPr>
      <w:r>
        <w:rPr>
          <w:b/>
          <w:sz w:val="22"/>
          <w:szCs w:val="22"/>
        </w:rPr>
        <w:t xml:space="preserve">    </w:t>
      </w:r>
    </w:p>
    <w:p w:rsidR="00F11547" w:rsidRDefault="00F11547" w:rsidP="006C3BC7">
      <w:pPr>
        <w:pStyle w:val="Testocommento2"/>
        <w:widowControl w:val="0"/>
        <w:ind w:left="-284" w:right="-236"/>
        <w:jc w:val="both"/>
        <w:rPr>
          <w:sz w:val="22"/>
          <w:szCs w:val="22"/>
        </w:rPr>
      </w:pPr>
      <w:r>
        <w:rPr>
          <w:b/>
          <w:sz w:val="22"/>
          <w:szCs w:val="22"/>
        </w:rPr>
        <w:t>DEMANDARE</w:t>
      </w:r>
      <w:r>
        <w:rPr>
          <w:sz w:val="22"/>
          <w:szCs w:val="22"/>
        </w:rPr>
        <w:t xml:space="preserve"> al Dirigente del </w:t>
      </w:r>
      <w:r>
        <w:rPr>
          <w:bCs/>
          <w:sz w:val="22"/>
          <w:szCs w:val="22"/>
        </w:rPr>
        <w:t xml:space="preserve">Servizio Contrasto delle Nuove Povertà e Rete delle Emergenze Sociali </w:t>
      </w:r>
      <w:r>
        <w:rPr>
          <w:sz w:val="22"/>
          <w:szCs w:val="22"/>
        </w:rPr>
        <w:t>la predisposizione degli atti consequenziali.</w:t>
      </w:r>
      <w:r>
        <w:rPr>
          <w:bCs/>
          <w:sz w:val="22"/>
          <w:szCs w:val="22"/>
        </w:rPr>
        <w:tab/>
      </w:r>
    </w:p>
    <w:p w:rsidR="00F11547" w:rsidRDefault="00F11547" w:rsidP="006C3BC7">
      <w:pPr>
        <w:pStyle w:val="Testocommento2"/>
        <w:widowControl w:val="0"/>
        <w:ind w:left="-284" w:right="-236"/>
        <w:jc w:val="both"/>
        <w:rPr>
          <w:sz w:val="22"/>
          <w:szCs w:val="22"/>
        </w:rPr>
      </w:pPr>
    </w:p>
    <w:p w:rsidR="00DE22F2" w:rsidRDefault="00DE22F2" w:rsidP="006C3BC7">
      <w:pPr>
        <w:pStyle w:val="Testocommento2"/>
        <w:widowControl w:val="0"/>
        <w:ind w:left="-284" w:right="-236"/>
        <w:jc w:val="both"/>
        <w:rPr>
          <w:sz w:val="22"/>
          <w:szCs w:val="22"/>
        </w:rPr>
      </w:pPr>
    </w:p>
    <w:p w:rsidR="00DE22F2" w:rsidRDefault="00DE22F2" w:rsidP="006C3BC7">
      <w:pPr>
        <w:pStyle w:val="Testocommento2"/>
        <w:widowControl w:val="0"/>
        <w:ind w:left="-284" w:right="-236"/>
        <w:jc w:val="both"/>
        <w:rPr>
          <w:sz w:val="22"/>
          <w:szCs w:val="22"/>
        </w:rPr>
      </w:pPr>
    </w:p>
    <w:p w:rsidR="00DE22F2" w:rsidRDefault="00DE22F2" w:rsidP="006C3BC7">
      <w:pPr>
        <w:pStyle w:val="Testocommento2"/>
        <w:widowControl w:val="0"/>
        <w:ind w:left="-284" w:right="-236"/>
        <w:jc w:val="both"/>
        <w:rPr>
          <w:sz w:val="22"/>
          <w:szCs w:val="22"/>
        </w:rPr>
      </w:pPr>
    </w:p>
    <w:p w:rsidR="00DE22F2" w:rsidRDefault="00DE22F2" w:rsidP="006C3BC7">
      <w:pPr>
        <w:pStyle w:val="Testocommento2"/>
        <w:widowControl w:val="0"/>
        <w:ind w:left="-284" w:right="-236"/>
        <w:jc w:val="both"/>
        <w:rPr>
          <w:sz w:val="22"/>
          <w:szCs w:val="22"/>
        </w:rPr>
      </w:pPr>
    </w:p>
    <w:p w:rsidR="00F11547" w:rsidRDefault="00F11547">
      <w:pPr>
        <w:pStyle w:val="Testocommento2"/>
        <w:widowControl w:val="0"/>
        <w:ind w:left="-399" w:right="-176"/>
        <w:jc w:val="both"/>
      </w:pPr>
    </w:p>
    <w:p w:rsidR="00F11547" w:rsidRDefault="00F11547">
      <w:pPr>
        <w:pStyle w:val="Testocommento2"/>
        <w:widowControl w:val="0"/>
        <w:ind w:left="-399" w:right="-176"/>
        <w:jc w:val="both"/>
        <w:rPr>
          <w:sz w:val="22"/>
          <w:szCs w:val="22"/>
          <w:lang/>
        </w:rPr>
      </w:pPr>
      <w:r>
        <w:rPr>
          <w:sz w:val="22"/>
          <w:szCs w:val="22"/>
          <w:lang/>
        </w:rPr>
        <w:t xml:space="preserve">                                 Il Dirigente                                                                               </w:t>
      </w:r>
      <w:r w:rsidR="002E0B75">
        <w:rPr>
          <w:sz w:val="22"/>
          <w:szCs w:val="22"/>
        </w:rPr>
        <w:t xml:space="preserve">  </w:t>
      </w:r>
      <w:r>
        <w:rPr>
          <w:sz w:val="22"/>
          <w:szCs w:val="22"/>
          <w:lang/>
        </w:rPr>
        <w:t xml:space="preserve">  </w:t>
      </w:r>
      <w:r>
        <w:rPr>
          <w:rStyle w:val="Enfasigrassetto"/>
          <w:b w:val="0"/>
          <w:sz w:val="22"/>
          <w:szCs w:val="22"/>
          <w:lang/>
        </w:rPr>
        <w:t>Visto</w:t>
      </w:r>
    </w:p>
    <w:p w:rsidR="00F11547" w:rsidRDefault="00F11547">
      <w:pPr>
        <w:pStyle w:val="Testocommento2"/>
        <w:widowControl w:val="0"/>
        <w:ind w:left="-399" w:right="-176"/>
        <w:jc w:val="both"/>
        <w:rPr>
          <w:sz w:val="22"/>
          <w:szCs w:val="22"/>
          <w:lang/>
        </w:rPr>
      </w:pPr>
      <w:r>
        <w:rPr>
          <w:sz w:val="22"/>
          <w:szCs w:val="22"/>
          <w:lang/>
        </w:rPr>
        <w:t xml:space="preserve">         Servizio Contrasto delle Nuove Povertà                                  </w:t>
      </w:r>
      <w:r>
        <w:rPr>
          <w:rStyle w:val="Enfasigrassetto"/>
          <w:b w:val="0"/>
          <w:sz w:val="22"/>
          <w:szCs w:val="22"/>
          <w:lang/>
        </w:rPr>
        <w:t xml:space="preserve">Il Direttore Centrale Welfare e Servizi Educativi </w:t>
      </w:r>
    </w:p>
    <w:p w:rsidR="00F11547" w:rsidRDefault="00F11547">
      <w:pPr>
        <w:pStyle w:val="Testocommento2"/>
        <w:widowControl w:val="0"/>
        <w:ind w:left="-399" w:right="-176"/>
        <w:jc w:val="both"/>
        <w:rPr>
          <w:sz w:val="22"/>
          <w:szCs w:val="22"/>
          <w:lang/>
        </w:rPr>
      </w:pPr>
      <w:r>
        <w:rPr>
          <w:sz w:val="22"/>
          <w:szCs w:val="22"/>
          <w:lang/>
        </w:rPr>
        <w:t xml:space="preserve">              e Rete delle Emergenze Sociali                                                </w:t>
      </w:r>
      <w:r w:rsidR="002E0B75">
        <w:rPr>
          <w:sz w:val="22"/>
          <w:szCs w:val="22"/>
        </w:rPr>
        <w:t>F.to</w:t>
      </w:r>
      <w:r>
        <w:rPr>
          <w:sz w:val="22"/>
          <w:szCs w:val="22"/>
          <w:lang/>
        </w:rPr>
        <w:t xml:space="preserve">          </w:t>
      </w:r>
      <w:r>
        <w:rPr>
          <w:rStyle w:val="Enfasigrassetto"/>
          <w:b w:val="0"/>
          <w:sz w:val="22"/>
          <w:szCs w:val="22"/>
          <w:lang/>
        </w:rPr>
        <w:t>d.ssa Giulietta Chieffo</w:t>
      </w:r>
    </w:p>
    <w:p w:rsidR="00F11547" w:rsidRDefault="00F11547">
      <w:pPr>
        <w:pStyle w:val="Testocommento2"/>
        <w:widowControl w:val="0"/>
        <w:ind w:left="-399" w:right="-176"/>
        <w:jc w:val="both"/>
        <w:rPr>
          <w:sz w:val="22"/>
          <w:szCs w:val="22"/>
        </w:rPr>
      </w:pPr>
      <w:r>
        <w:rPr>
          <w:sz w:val="22"/>
          <w:szCs w:val="22"/>
          <w:lang/>
        </w:rPr>
        <w:t xml:space="preserve">               </w:t>
      </w:r>
      <w:r w:rsidR="002E0B75">
        <w:rPr>
          <w:sz w:val="22"/>
          <w:szCs w:val="22"/>
        </w:rPr>
        <w:t>F.to</w:t>
      </w:r>
      <w:r>
        <w:rPr>
          <w:sz w:val="22"/>
          <w:szCs w:val="22"/>
          <w:lang/>
        </w:rPr>
        <w:t xml:space="preserve">         </w:t>
      </w:r>
      <w:r>
        <w:rPr>
          <w:sz w:val="22"/>
          <w:szCs w:val="22"/>
        </w:rPr>
        <w:t>dott.ssa Rosaria Ferone</w:t>
      </w:r>
    </w:p>
    <w:p w:rsidR="00F11547" w:rsidRDefault="00F11547">
      <w:pPr>
        <w:pStyle w:val="Testocommento2"/>
        <w:widowControl w:val="0"/>
        <w:ind w:left="-399" w:right="-176"/>
        <w:jc w:val="both"/>
        <w:rPr>
          <w:sz w:val="22"/>
          <w:szCs w:val="22"/>
        </w:rPr>
      </w:pPr>
    </w:p>
    <w:p w:rsidR="00F11547" w:rsidRDefault="00F11547">
      <w:pPr>
        <w:pStyle w:val="Testocommento2"/>
        <w:widowControl w:val="0"/>
        <w:ind w:left="-399" w:right="-176"/>
        <w:jc w:val="both"/>
        <w:rPr>
          <w:sz w:val="22"/>
          <w:szCs w:val="22"/>
        </w:rPr>
      </w:pPr>
    </w:p>
    <w:p w:rsidR="00F11547" w:rsidRDefault="00F11547">
      <w:pPr>
        <w:pStyle w:val="Testocommento2"/>
        <w:widowControl w:val="0"/>
        <w:ind w:left="-399" w:right="-176"/>
        <w:jc w:val="both"/>
        <w:rPr>
          <w:sz w:val="22"/>
          <w:szCs w:val="22"/>
        </w:rPr>
      </w:pPr>
    </w:p>
    <w:p w:rsidR="00F11547" w:rsidRDefault="00F11547">
      <w:pPr>
        <w:pStyle w:val="Testocommento2"/>
        <w:widowControl w:val="0"/>
        <w:ind w:left="-399" w:right="-176"/>
        <w:jc w:val="center"/>
        <w:rPr>
          <w:sz w:val="22"/>
          <w:szCs w:val="22"/>
        </w:rPr>
      </w:pPr>
      <w:r>
        <w:rPr>
          <w:sz w:val="22"/>
          <w:szCs w:val="22"/>
        </w:rPr>
        <w:t>L'Assessore al Welfare</w:t>
      </w:r>
    </w:p>
    <w:p w:rsidR="00F11547" w:rsidRDefault="002E0B75">
      <w:pPr>
        <w:pStyle w:val="Testocommento2"/>
        <w:widowControl w:val="0"/>
        <w:ind w:left="-399" w:right="-176"/>
        <w:jc w:val="center"/>
      </w:pPr>
      <w:r>
        <w:rPr>
          <w:sz w:val="22"/>
          <w:szCs w:val="22"/>
        </w:rPr>
        <w:t xml:space="preserve">F.to </w:t>
      </w:r>
      <w:r w:rsidR="00F11547">
        <w:rPr>
          <w:sz w:val="22"/>
          <w:szCs w:val="22"/>
        </w:rPr>
        <w:t>dott.ssa Roberta Gaeta</w:t>
      </w:r>
    </w:p>
    <w:p w:rsidR="00F11547" w:rsidRDefault="00F11547">
      <w:pPr>
        <w:pStyle w:val="Testocommento2"/>
        <w:widowControl w:val="0"/>
        <w:jc w:val="both"/>
      </w:pPr>
    </w:p>
    <w:p w:rsidR="00F11547" w:rsidRDefault="00F11547">
      <w:pPr>
        <w:pStyle w:val="Testocommento2"/>
        <w:widowControl w:val="0"/>
        <w:tabs>
          <w:tab w:val="left" w:pos="6663"/>
        </w:tabs>
        <w:jc w:val="both"/>
      </w:pPr>
      <w:r>
        <w:rPr>
          <w:sz w:val="22"/>
          <w:szCs w:val="22"/>
        </w:rPr>
        <w:tab/>
      </w:r>
      <w:r>
        <w:rPr>
          <w:sz w:val="22"/>
          <w:szCs w:val="22"/>
        </w:rPr>
        <w:tab/>
      </w:r>
    </w:p>
    <w:p w:rsidR="00F11547" w:rsidRDefault="00F11547">
      <w:pPr>
        <w:pageBreakBefore/>
        <w:tabs>
          <w:tab w:val="left" w:pos="4350"/>
        </w:tabs>
      </w:pPr>
    </w:p>
    <w:p w:rsidR="00F11547" w:rsidRDefault="0087484A">
      <w:pPr>
        <w:tabs>
          <w:tab w:val="left" w:pos="4350"/>
        </w:tabs>
      </w:pPr>
      <w:r>
        <w:rPr>
          <w:noProof/>
        </w:rPr>
        <w:drawing>
          <wp:inline distT="0" distB="0" distL="0" distR="0">
            <wp:extent cx="914400" cy="857250"/>
            <wp:effectExtent l="0" t="0" r="0" b="0"/>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4400" cy="857250"/>
                    </a:xfrm>
                    <a:prstGeom prst="rect">
                      <a:avLst/>
                    </a:prstGeom>
                    <a:solidFill>
                      <a:srgbClr val="FFFFFF"/>
                    </a:solidFill>
                    <a:ln>
                      <a:noFill/>
                    </a:ln>
                  </pic:spPr>
                </pic:pic>
              </a:graphicData>
            </a:graphic>
          </wp:inline>
        </w:drawing>
      </w:r>
    </w:p>
    <w:p w:rsidR="00F11547" w:rsidRDefault="00F11547">
      <w:pPr>
        <w:tabs>
          <w:tab w:val="left" w:pos="4350"/>
        </w:tabs>
      </w:pPr>
    </w:p>
    <w:p w:rsidR="00F11547" w:rsidRDefault="00F11547">
      <w:pPr>
        <w:tabs>
          <w:tab w:val="left" w:pos="4350"/>
        </w:tabs>
        <w:jc w:val="both"/>
        <w:rPr>
          <w:sz w:val="22"/>
          <w:szCs w:val="22"/>
        </w:rPr>
      </w:pPr>
      <w:r>
        <w:rPr>
          <w:sz w:val="22"/>
          <w:szCs w:val="22"/>
        </w:rPr>
        <w:t xml:space="preserve">PROPOSTA DI DELIBERAZIONE PROT. N. </w:t>
      </w:r>
      <w:r w:rsidR="006C3BC7">
        <w:rPr>
          <w:sz w:val="22"/>
          <w:szCs w:val="22"/>
        </w:rPr>
        <w:t>9</w:t>
      </w:r>
      <w:r>
        <w:rPr>
          <w:sz w:val="22"/>
          <w:szCs w:val="22"/>
        </w:rPr>
        <w:t xml:space="preserve">  DEL  </w:t>
      </w:r>
      <w:r w:rsidR="006C3BC7">
        <w:rPr>
          <w:sz w:val="22"/>
          <w:szCs w:val="22"/>
        </w:rPr>
        <w:t>2</w:t>
      </w:r>
      <w:r w:rsidR="003C2857">
        <w:rPr>
          <w:sz w:val="22"/>
          <w:szCs w:val="22"/>
        </w:rPr>
        <w:t>8</w:t>
      </w:r>
      <w:r w:rsidR="006C3BC7">
        <w:rPr>
          <w:sz w:val="22"/>
          <w:szCs w:val="22"/>
        </w:rPr>
        <w:t>/12/2017</w:t>
      </w:r>
      <w:r>
        <w:rPr>
          <w:sz w:val="22"/>
          <w:szCs w:val="22"/>
        </w:rPr>
        <w:t xml:space="preserve"> , avente ad oggetto: </w:t>
      </w:r>
    </w:p>
    <w:p w:rsidR="006C3BC7" w:rsidRDefault="006C3BC7">
      <w:pPr>
        <w:tabs>
          <w:tab w:val="left" w:pos="4350"/>
        </w:tabs>
        <w:jc w:val="both"/>
        <w:rPr>
          <w:sz w:val="22"/>
          <w:szCs w:val="22"/>
        </w:rPr>
      </w:pPr>
    </w:p>
    <w:p w:rsidR="003C2857" w:rsidRDefault="003C2857" w:rsidP="002D3CD9">
      <w:pPr>
        <w:widowControl w:val="0"/>
        <w:pBdr>
          <w:left w:val="single" w:sz="4" w:space="1" w:color="000000"/>
          <w:right w:val="single" w:sz="4" w:space="1" w:color="000000"/>
        </w:pBdr>
        <w:shd w:val="clear" w:color="auto" w:fill="FFFFFF"/>
        <w:ind w:right="140"/>
        <w:jc w:val="both"/>
        <w:rPr>
          <w:rFonts w:ascii="TimesNewRoman" w:hAnsi="TimesNewRoman" w:cs="TimesNewRoman"/>
          <w:iCs/>
          <w:sz w:val="22"/>
          <w:szCs w:val="22"/>
        </w:rPr>
      </w:pPr>
      <w:r>
        <w:rPr>
          <w:sz w:val="22"/>
          <w:szCs w:val="22"/>
        </w:rPr>
        <w:t>A</w:t>
      </w:r>
      <w:r>
        <w:rPr>
          <w:rFonts w:ascii="TimesNewRoman" w:hAnsi="TimesNewRoman" w:cs="TimesNewRoman"/>
          <w:iCs/>
          <w:sz w:val="22"/>
          <w:szCs w:val="22"/>
        </w:rPr>
        <w:t xml:space="preserve">pprovazione degli </w:t>
      </w:r>
      <w:r w:rsidRPr="00DC008B">
        <w:rPr>
          <w:rFonts w:ascii="TimesNewRoman" w:hAnsi="TimesNewRoman" w:cs="TimesNewRoman"/>
          <w:iCs/>
          <w:sz w:val="22"/>
          <w:szCs w:val="22"/>
        </w:rPr>
        <w:t>Indirizzi per la realizzazione degli interventi di sostegno all'autonomia e di definitiva fuoriuscita dal sistema dell'accoglienza in emergenza dei nuclei rom accolti presso l'Auditorium</w:t>
      </w:r>
      <w:r>
        <w:rPr>
          <w:rFonts w:ascii="TimesNewRoman" w:hAnsi="TimesNewRoman" w:cs="TimesNewRoman"/>
          <w:iCs/>
          <w:sz w:val="22"/>
          <w:szCs w:val="22"/>
        </w:rPr>
        <w:t xml:space="preserve"> di Scampia.</w:t>
      </w:r>
    </w:p>
    <w:p w:rsidR="00F11547" w:rsidRDefault="00F11547" w:rsidP="002D3CD9">
      <w:pPr>
        <w:widowControl w:val="0"/>
        <w:pBdr>
          <w:left w:val="single" w:sz="4" w:space="1" w:color="000000"/>
          <w:right w:val="single" w:sz="4" w:space="1" w:color="000000"/>
        </w:pBdr>
        <w:shd w:val="clear" w:color="auto" w:fill="FFFFFF"/>
        <w:ind w:right="140"/>
        <w:jc w:val="both"/>
        <w:rPr>
          <w:sz w:val="22"/>
          <w:szCs w:val="22"/>
        </w:rPr>
      </w:pPr>
    </w:p>
    <w:p w:rsidR="00F11547" w:rsidRPr="00DC008B" w:rsidRDefault="00F11547">
      <w:pPr>
        <w:pStyle w:val="Corpotesto"/>
        <w:spacing w:line="200" w:lineRule="atLeast"/>
        <w:ind w:right="36"/>
      </w:pPr>
      <w:r>
        <w:rPr>
          <w:sz w:val="22"/>
          <w:szCs w:val="22"/>
        </w:rPr>
        <w:t>Il Dirigente del Servizio Contrasto delle Nuove Povertà e Rete delle Emergenze Sociali esprime, ai sensi dell’art. 49, comma 1, del D.lgs. 267/2000, il seguente parere di regolarità tecnica in ordine alla suddetta proposta</w:t>
      </w:r>
      <w:r w:rsidR="00DC008B">
        <w:rPr>
          <w:sz w:val="22"/>
          <w:szCs w:val="22"/>
        </w:rPr>
        <w:t>: vedi allegato</w:t>
      </w:r>
    </w:p>
    <w:p w:rsidR="00F11547" w:rsidRDefault="0087484A">
      <w:pPr>
        <w:pStyle w:val="Corpotesto"/>
        <w:spacing w:line="200" w:lineRule="atLeast"/>
        <w:ind w:right="-229"/>
        <w:rPr>
          <w:sz w:val="22"/>
          <w:szCs w:val="22"/>
        </w:rPr>
      </w:pPr>
      <w:r>
        <w:rPr>
          <w:noProof/>
        </w:rPr>
        <mc:AlternateContent>
          <mc:Choice Requires="wps">
            <w:drawing>
              <wp:anchor distT="0" distB="0" distL="0" distR="0" simplePos="0" relativeHeight="251664384" behindDoc="0" locked="0" layoutInCell="1" allowOverlap="1">
                <wp:simplePos x="0" y="0"/>
                <wp:positionH relativeFrom="column">
                  <wp:posOffset>3195955</wp:posOffset>
                </wp:positionH>
                <wp:positionV relativeFrom="paragraph">
                  <wp:posOffset>60960</wp:posOffset>
                </wp:positionV>
                <wp:extent cx="2846070" cy="1154430"/>
                <wp:effectExtent l="0" t="0" r="0" b="0"/>
                <wp:wrapSquare wrapText="bothSides"/>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6070" cy="1154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1547" w:rsidRDefault="002D3CD9">
                            <w:pPr>
                              <w:widowControl w:val="0"/>
                              <w:jc w:val="center"/>
                              <w:rPr>
                                <w:sz w:val="22"/>
                                <w:szCs w:val="22"/>
                              </w:rPr>
                            </w:pPr>
                            <w:r>
                              <w:rPr>
                                <w:sz w:val="22"/>
                                <w:szCs w:val="22"/>
                              </w:rPr>
                              <w:t xml:space="preserve">F.to </w:t>
                            </w:r>
                            <w:r w:rsidR="00F11547">
                              <w:rPr>
                                <w:sz w:val="22"/>
                                <w:szCs w:val="22"/>
                              </w:rPr>
                              <w:t>Il Dirigente</w:t>
                            </w:r>
                          </w:p>
                          <w:p w:rsidR="00F11547" w:rsidRDefault="00F11547">
                            <w:pPr>
                              <w:widowControl w:val="0"/>
                              <w:jc w:val="center"/>
                              <w:rPr>
                                <w:sz w:val="22"/>
                                <w:szCs w:val="22"/>
                              </w:rPr>
                            </w:pPr>
                            <w:r>
                              <w:rPr>
                                <w:sz w:val="22"/>
                                <w:szCs w:val="22"/>
                              </w:rPr>
                              <w:t xml:space="preserve">Servizio Contrasto delle Nuove Povertà e Rete delle Emergenze Sociali </w:t>
                            </w:r>
                          </w:p>
                          <w:p w:rsidR="00F11547" w:rsidRDefault="00F11547">
                            <w:pPr>
                              <w:widowControl w:val="0"/>
                              <w:jc w:val="center"/>
                            </w:pPr>
                            <w:r>
                              <w:rPr>
                                <w:sz w:val="22"/>
                                <w:szCs w:val="22"/>
                              </w:rPr>
                              <w:t xml:space="preserve"> dott.ssa Rosaria Ferone</w:t>
                            </w:r>
                          </w:p>
                          <w:p w:rsidR="00F11547" w:rsidRDefault="00F11547">
                            <w:pPr>
                              <w:widowControl w:val="0"/>
                              <w:jc w:val="center"/>
                            </w:pPr>
                          </w:p>
                          <w:p w:rsidR="00F11547" w:rsidRDefault="00F11547">
                            <w:pPr>
                              <w:widowControl w:val="0"/>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0" type="#_x0000_t202" style="position:absolute;left:0;text-align:left;margin-left:251.65pt;margin-top:4.8pt;width:224.1pt;height:90.9pt;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" stroked="f">
                <v:textbox inset="0,0,0,0">
                  <w:txbxContent>
                    <w:p w:rsidR="00F11547" w:rsidRDefault="002D3CD9">
                      <w:pPr>
                        <w:widowControl w:val="0"/>
                        <w:jc w:val="center"/>
                        <w:rPr>
                          <w:sz w:val="22"/>
                          <w:szCs w:val="22"/>
                        </w:rPr>
                      </w:pPr>
                      <w:r>
                        <w:rPr>
                          <w:sz w:val="22"/>
                          <w:szCs w:val="22"/>
                        </w:rPr>
                        <w:t xml:space="preserve">F.to </w:t>
                      </w:r>
                      <w:r w:rsidR="00F11547">
                        <w:rPr>
                          <w:sz w:val="22"/>
                          <w:szCs w:val="22"/>
                        </w:rPr>
                        <w:t>Il Dirigente</w:t>
                      </w:r>
                    </w:p>
                    <w:p w:rsidR="00F11547" w:rsidRDefault="00F11547">
                      <w:pPr>
                        <w:widowControl w:val="0"/>
                        <w:jc w:val="center"/>
                        <w:rPr>
                          <w:sz w:val="22"/>
                          <w:szCs w:val="22"/>
                        </w:rPr>
                      </w:pPr>
                      <w:r>
                        <w:rPr>
                          <w:sz w:val="22"/>
                          <w:szCs w:val="22"/>
                        </w:rPr>
                        <w:t xml:space="preserve">Servizio Contrasto delle Nuove Povertà e Rete delle Emergenze Sociali </w:t>
                      </w:r>
                    </w:p>
                    <w:p w:rsidR="00F11547" w:rsidRDefault="00F11547">
                      <w:pPr>
                        <w:widowControl w:val="0"/>
                        <w:jc w:val="center"/>
                      </w:pPr>
                      <w:r>
                        <w:rPr>
                          <w:sz w:val="22"/>
                          <w:szCs w:val="22"/>
                        </w:rPr>
                        <w:t xml:space="preserve"> dott.ssa Rosaria Ferone</w:t>
                      </w:r>
                    </w:p>
                    <w:p w:rsidR="00F11547" w:rsidRDefault="00F11547">
                      <w:pPr>
                        <w:widowControl w:val="0"/>
                        <w:jc w:val="center"/>
                      </w:pPr>
                    </w:p>
                    <w:p w:rsidR="00F11547" w:rsidRDefault="00F11547">
                      <w:pPr>
                        <w:widowControl w:val="0"/>
                        <w:jc w:val="center"/>
                      </w:pPr>
                    </w:p>
                  </w:txbxContent>
                </v:textbox>
                <w10:wrap type="square"/>
              </v:shape>
            </w:pict>
          </mc:Fallback>
        </mc:AlternateContent>
      </w:r>
    </w:p>
    <w:p w:rsidR="00F11547" w:rsidRDefault="00F11547">
      <w:pPr>
        <w:pStyle w:val="Corpotesto"/>
        <w:spacing w:line="200" w:lineRule="atLeast"/>
        <w:ind w:right="-229"/>
        <w:rPr>
          <w:sz w:val="22"/>
        </w:rPr>
      </w:pPr>
      <w:r>
        <w:rPr>
          <w:sz w:val="22"/>
          <w:szCs w:val="22"/>
        </w:rPr>
        <w:t xml:space="preserve">Addì </w:t>
      </w:r>
      <w:r>
        <w:rPr>
          <w:sz w:val="22"/>
          <w:szCs w:val="22"/>
        </w:rPr>
        <w:tab/>
      </w:r>
      <w:r>
        <w:rPr>
          <w:sz w:val="22"/>
          <w:szCs w:val="22"/>
        </w:rPr>
        <w:tab/>
      </w:r>
    </w:p>
    <w:p w:rsidR="00F11547" w:rsidRDefault="00F11547">
      <w:pPr>
        <w:pStyle w:val="Corpotesto"/>
        <w:tabs>
          <w:tab w:val="left" w:pos="6237"/>
        </w:tabs>
        <w:spacing w:line="200" w:lineRule="atLeast"/>
        <w:ind w:right="-229"/>
        <w:rPr>
          <w:sz w:val="22"/>
        </w:rPr>
      </w:pPr>
    </w:p>
    <w:p w:rsidR="00F11547" w:rsidRDefault="00F11547">
      <w:pPr>
        <w:pStyle w:val="Corpotesto"/>
        <w:spacing w:line="200" w:lineRule="atLeast"/>
        <w:ind w:right="-229"/>
        <w:rPr>
          <w:sz w:val="22"/>
        </w:rPr>
      </w:pPr>
      <w:r>
        <w:rPr>
          <w:sz w:val="22"/>
        </w:rPr>
        <w:t xml:space="preserve">               </w:t>
      </w:r>
    </w:p>
    <w:p w:rsidR="00F11547" w:rsidRDefault="00F11547">
      <w:pPr>
        <w:pStyle w:val="Corpotesto"/>
        <w:spacing w:line="200" w:lineRule="atLeast"/>
        <w:ind w:right="-229"/>
        <w:rPr>
          <w:sz w:val="22"/>
        </w:rPr>
      </w:pPr>
    </w:p>
    <w:p w:rsidR="00F11547" w:rsidRDefault="00F11547">
      <w:pPr>
        <w:pStyle w:val="Corpotesto"/>
        <w:spacing w:line="200" w:lineRule="atLeast"/>
        <w:ind w:right="-229"/>
        <w:rPr>
          <w:b/>
          <w:sz w:val="22"/>
          <w:lang w:val="it-IT"/>
        </w:rPr>
      </w:pPr>
    </w:p>
    <w:p w:rsidR="00F11547" w:rsidRDefault="00F11547">
      <w:pPr>
        <w:pStyle w:val="Corpotesto"/>
        <w:spacing w:line="200" w:lineRule="atLeast"/>
        <w:ind w:right="-229"/>
        <w:rPr>
          <w:b/>
          <w:sz w:val="22"/>
          <w:lang w:val="it-IT"/>
        </w:rPr>
      </w:pPr>
    </w:p>
    <w:p w:rsidR="00F11547" w:rsidRDefault="0087484A">
      <w:pPr>
        <w:pStyle w:val="Corpotesto"/>
        <w:spacing w:line="200" w:lineRule="atLeast"/>
        <w:ind w:right="-229"/>
        <w:rPr>
          <w:b/>
          <w:sz w:val="22"/>
          <w:lang w:val="it-IT"/>
        </w:rPr>
      </w:pPr>
      <w:r>
        <w:rPr>
          <w:noProof/>
        </w:rPr>
        <mc:AlternateContent>
          <mc:Choice Requires="wps">
            <w:drawing>
              <wp:anchor distT="0" distB="0" distL="114300" distR="114300" simplePos="0" relativeHeight="251649024" behindDoc="0" locked="0" layoutInCell="1" allowOverlap="1">
                <wp:simplePos x="0" y="0"/>
                <wp:positionH relativeFrom="column">
                  <wp:posOffset>-98425</wp:posOffset>
                </wp:positionH>
                <wp:positionV relativeFrom="paragraph">
                  <wp:posOffset>137160</wp:posOffset>
                </wp:positionV>
                <wp:extent cx="6629400" cy="0"/>
                <wp:effectExtent l="0" t="0" r="0" b="0"/>
                <wp:wrapNone/>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1EF6C2" id="Line 2"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10.8pt" to="514.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" strokeweight=".26mm">
                <v:stroke joinstyle="miter" endcap="square"/>
              </v:line>
            </w:pict>
          </mc:Fallback>
        </mc:AlternateContent>
      </w:r>
    </w:p>
    <w:p w:rsidR="00F11547" w:rsidRDefault="00F11547">
      <w:pPr>
        <w:pStyle w:val="Corpotesto"/>
        <w:spacing w:line="200" w:lineRule="atLeast"/>
        <w:ind w:right="-229"/>
        <w:rPr>
          <w:sz w:val="22"/>
        </w:rPr>
      </w:pPr>
    </w:p>
    <w:p w:rsidR="00F11547" w:rsidRDefault="00F11547">
      <w:pPr>
        <w:pStyle w:val="Corpotesto"/>
        <w:spacing w:line="200" w:lineRule="atLeast"/>
        <w:ind w:right="-229"/>
        <w:rPr>
          <w:sz w:val="22"/>
        </w:rPr>
      </w:pPr>
      <w:r>
        <w:rPr>
          <w:sz w:val="22"/>
        </w:rPr>
        <w:t>Pervenuta in Ragioneria Generale il ……………………… Prot………………………………….</w:t>
      </w:r>
    </w:p>
    <w:p w:rsidR="00F11547" w:rsidRDefault="00F11547">
      <w:pPr>
        <w:pStyle w:val="Corpotesto"/>
        <w:spacing w:line="200" w:lineRule="atLeast"/>
        <w:ind w:left="-12" w:right="24" w:firstLine="12"/>
        <w:rPr>
          <w:sz w:val="22"/>
        </w:rPr>
      </w:pPr>
      <w:r>
        <w:rPr>
          <w:sz w:val="22"/>
        </w:rPr>
        <w:t>Il Dirigente del Servizio di Ragioneria, esprime, ai sensi dell’art. 49, comma 1, del D. Lgs. 267/2000, il seguente parere di regolarità contabile in ordine alla suddetta proposta:</w:t>
      </w:r>
    </w:p>
    <w:p w:rsidR="00F11547" w:rsidRDefault="00F11547">
      <w:pPr>
        <w:pStyle w:val="Corpotesto"/>
        <w:spacing w:line="200" w:lineRule="atLeast"/>
        <w:ind w:right="-229"/>
        <w:rPr>
          <w:sz w:val="22"/>
        </w:rPr>
      </w:pPr>
    </w:p>
    <w:p w:rsidR="00F11547" w:rsidRDefault="00F11547">
      <w:pPr>
        <w:pStyle w:val="Corpotesto"/>
        <w:spacing w:line="200" w:lineRule="atLeast"/>
        <w:ind w:right="-229"/>
        <w:rPr>
          <w:sz w:val="22"/>
        </w:rPr>
      </w:pPr>
    </w:p>
    <w:p w:rsidR="00F11547" w:rsidRDefault="00F11547">
      <w:pPr>
        <w:pStyle w:val="Corpotesto"/>
        <w:spacing w:line="200" w:lineRule="atLeast"/>
        <w:ind w:right="-229"/>
        <w:rPr>
          <w:sz w:val="22"/>
        </w:rPr>
      </w:pPr>
    </w:p>
    <w:p w:rsidR="00F11547" w:rsidRDefault="00F11547">
      <w:pPr>
        <w:pStyle w:val="Corpotesto"/>
        <w:spacing w:line="200" w:lineRule="atLeast"/>
        <w:ind w:right="-229"/>
        <w:rPr>
          <w:sz w:val="22"/>
        </w:rPr>
      </w:pPr>
    </w:p>
    <w:p w:rsidR="00F11547" w:rsidRDefault="00F11547">
      <w:pPr>
        <w:pStyle w:val="Corpotesto"/>
        <w:tabs>
          <w:tab w:val="left" w:pos="6237"/>
        </w:tabs>
        <w:spacing w:line="200" w:lineRule="atLeast"/>
        <w:ind w:right="-229"/>
        <w:rPr>
          <w:sz w:val="22"/>
        </w:rPr>
      </w:pPr>
      <w:r>
        <w:rPr>
          <w:sz w:val="22"/>
        </w:rPr>
        <w:t xml:space="preserve">Addì………………………………….                             </w:t>
      </w:r>
      <w:r>
        <w:rPr>
          <w:sz w:val="22"/>
        </w:rPr>
        <w:tab/>
      </w:r>
      <w:r>
        <w:rPr>
          <w:sz w:val="22"/>
        </w:rPr>
        <w:tab/>
        <w:t>IL RAGIONIERE GENERALE</w:t>
      </w:r>
    </w:p>
    <w:p w:rsidR="00F11547" w:rsidRDefault="00F11547">
      <w:pPr>
        <w:pStyle w:val="Corpotesto"/>
        <w:spacing w:line="200" w:lineRule="atLeast"/>
        <w:ind w:right="-229"/>
        <w:rPr>
          <w:sz w:val="22"/>
        </w:rPr>
      </w:pPr>
    </w:p>
    <w:p w:rsidR="00F11547" w:rsidRDefault="00F11547">
      <w:pPr>
        <w:pStyle w:val="Corpotesto"/>
        <w:spacing w:line="200" w:lineRule="atLeast"/>
        <w:ind w:right="-229"/>
        <w:rPr>
          <w:sz w:val="22"/>
        </w:rPr>
      </w:pPr>
    </w:p>
    <w:p w:rsidR="00F11547" w:rsidRDefault="00F11547">
      <w:pPr>
        <w:pStyle w:val="Corpotesto"/>
        <w:spacing w:line="200" w:lineRule="atLeast"/>
        <w:ind w:right="-229"/>
        <w:rPr>
          <w:sz w:val="22"/>
        </w:rPr>
      </w:pPr>
    </w:p>
    <w:p w:rsidR="00F11547" w:rsidRDefault="00F11547">
      <w:pPr>
        <w:pStyle w:val="Corpotesto"/>
        <w:spacing w:line="200" w:lineRule="atLeast"/>
        <w:ind w:right="-229"/>
        <w:jc w:val="center"/>
        <w:rPr>
          <w:b/>
          <w:sz w:val="22"/>
        </w:rPr>
      </w:pPr>
      <w:r>
        <w:rPr>
          <w:b/>
          <w:sz w:val="22"/>
        </w:rPr>
        <w:t>ATTESTATO DI COPERTURA FINANZIARIA ED IMPEGNO CONTABILE</w:t>
      </w:r>
    </w:p>
    <w:p w:rsidR="00F11547" w:rsidRDefault="00F11547">
      <w:pPr>
        <w:pStyle w:val="Corpotesto"/>
        <w:spacing w:line="200" w:lineRule="atLeast"/>
        <w:ind w:right="-229"/>
        <w:jc w:val="center"/>
        <w:rPr>
          <w:b/>
          <w:sz w:val="22"/>
        </w:rPr>
      </w:pPr>
    </w:p>
    <w:p w:rsidR="00F11547" w:rsidRDefault="00F11547">
      <w:pPr>
        <w:pStyle w:val="Corpotesto"/>
        <w:spacing w:line="200" w:lineRule="atLeast"/>
        <w:ind w:right="-229" w:firstLine="567"/>
        <w:rPr>
          <w:sz w:val="22"/>
        </w:rPr>
      </w:pPr>
      <w:r>
        <w:rPr>
          <w:sz w:val="22"/>
        </w:rPr>
        <w:t>La somma di L……………………………………viene prelevata dal Titolo…………..Sez…………..</w:t>
      </w:r>
    </w:p>
    <w:p w:rsidR="00F11547" w:rsidRDefault="00F11547">
      <w:pPr>
        <w:pStyle w:val="Corpotesto"/>
        <w:spacing w:line="200" w:lineRule="atLeast"/>
        <w:ind w:right="-229"/>
        <w:rPr>
          <w:sz w:val="22"/>
        </w:rPr>
      </w:pPr>
      <w:r>
        <w:rPr>
          <w:sz w:val="22"/>
        </w:rPr>
        <w:t>Rubrica………………Cap…………………..(                                   ) del Bilancio 200………., che presenta</w:t>
      </w:r>
    </w:p>
    <w:p w:rsidR="00F11547" w:rsidRDefault="00F11547">
      <w:pPr>
        <w:pStyle w:val="Corpotesto"/>
        <w:spacing w:line="200" w:lineRule="atLeast"/>
        <w:ind w:right="-229"/>
        <w:rPr>
          <w:sz w:val="22"/>
        </w:rPr>
      </w:pPr>
      <w:r>
        <w:rPr>
          <w:sz w:val="22"/>
        </w:rPr>
        <w:t>la seguente disponibilità:</w:t>
      </w:r>
    </w:p>
    <w:p w:rsidR="00F11547" w:rsidRDefault="00F11547">
      <w:pPr>
        <w:pStyle w:val="Corpotesto"/>
        <w:spacing w:line="200" w:lineRule="atLeast"/>
        <w:ind w:right="-229"/>
        <w:rPr>
          <w:sz w:val="22"/>
        </w:rPr>
      </w:pPr>
    </w:p>
    <w:p w:rsidR="00F11547" w:rsidRDefault="00F11547">
      <w:pPr>
        <w:pStyle w:val="Corpotesto"/>
        <w:spacing w:line="360" w:lineRule="auto"/>
        <w:ind w:right="-227"/>
        <w:rPr>
          <w:sz w:val="22"/>
        </w:rPr>
      </w:pPr>
      <w:r>
        <w:rPr>
          <w:sz w:val="22"/>
        </w:rPr>
        <w:t xml:space="preserve">                      Dotazione                                                              L…………………………………                                                 </w:t>
      </w:r>
    </w:p>
    <w:p w:rsidR="00F11547" w:rsidRDefault="00F11547">
      <w:pPr>
        <w:pStyle w:val="Corpotesto"/>
        <w:spacing w:line="360" w:lineRule="auto"/>
        <w:ind w:right="-227"/>
        <w:rPr>
          <w:sz w:val="22"/>
        </w:rPr>
      </w:pPr>
      <w:r>
        <w:rPr>
          <w:sz w:val="22"/>
        </w:rPr>
        <w:t xml:space="preserve">                      Impegno precedente   L…………….</w:t>
      </w:r>
    </w:p>
    <w:p w:rsidR="00F11547" w:rsidRDefault="00F11547">
      <w:pPr>
        <w:pStyle w:val="Corpotesto"/>
        <w:spacing w:line="360" w:lineRule="auto"/>
        <w:ind w:right="-227"/>
        <w:rPr>
          <w:sz w:val="22"/>
        </w:rPr>
      </w:pPr>
      <w:r>
        <w:rPr>
          <w:sz w:val="22"/>
        </w:rPr>
        <w:t xml:space="preserve">                      Impegno presente       L…………….                    L…………………………………</w:t>
      </w:r>
    </w:p>
    <w:p w:rsidR="00F11547" w:rsidRDefault="00F11547">
      <w:pPr>
        <w:pStyle w:val="Corpotesto"/>
        <w:spacing w:line="360" w:lineRule="auto"/>
        <w:ind w:right="-227"/>
        <w:rPr>
          <w:sz w:val="22"/>
        </w:rPr>
      </w:pPr>
      <w:r>
        <w:rPr>
          <w:sz w:val="22"/>
        </w:rPr>
        <w:t xml:space="preserve">                      Disponibile                                                            L…………………………………</w:t>
      </w:r>
    </w:p>
    <w:p w:rsidR="00F11547" w:rsidRDefault="00F11547">
      <w:pPr>
        <w:pStyle w:val="Corpotesto"/>
        <w:spacing w:line="200" w:lineRule="atLeast"/>
        <w:ind w:right="-229" w:firstLine="567"/>
        <w:rPr>
          <w:sz w:val="22"/>
        </w:rPr>
      </w:pPr>
      <w:r>
        <w:rPr>
          <w:sz w:val="22"/>
        </w:rPr>
        <w:t>Ai sensi e per quanto disposto dall’art. 151, comma 4, del D.Lgs. 267/2000, si attesta la copertura finanziaria della spesa di cui alla suddetta proposta.</w:t>
      </w:r>
    </w:p>
    <w:p w:rsidR="00F11547" w:rsidRDefault="00F11547">
      <w:pPr>
        <w:pStyle w:val="Corpotesto"/>
        <w:spacing w:line="200" w:lineRule="atLeast"/>
        <w:ind w:right="-229" w:firstLine="567"/>
        <w:rPr>
          <w:sz w:val="22"/>
        </w:rPr>
      </w:pPr>
    </w:p>
    <w:p w:rsidR="00F11547" w:rsidRDefault="00F11547">
      <w:pPr>
        <w:pStyle w:val="Corpotesto"/>
        <w:spacing w:line="200" w:lineRule="atLeast"/>
        <w:ind w:right="-229" w:firstLine="567"/>
        <w:rPr>
          <w:sz w:val="22"/>
        </w:rPr>
      </w:pPr>
    </w:p>
    <w:p w:rsidR="00F11547" w:rsidRDefault="00F11547">
      <w:pPr>
        <w:pStyle w:val="Corpotesto"/>
        <w:spacing w:line="200" w:lineRule="atLeast"/>
        <w:ind w:right="-229" w:firstLine="567"/>
        <w:rPr>
          <w:sz w:val="22"/>
        </w:rPr>
      </w:pPr>
    </w:p>
    <w:p w:rsidR="00F11547" w:rsidRDefault="00F11547">
      <w:pPr>
        <w:pStyle w:val="Corpotesto"/>
        <w:tabs>
          <w:tab w:val="left" w:pos="6237"/>
        </w:tabs>
        <w:spacing w:line="200" w:lineRule="atLeast"/>
        <w:ind w:right="-229"/>
      </w:pPr>
      <w:r>
        <w:rPr>
          <w:sz w:val="22"/>
        </w:rPr>
        <w:t>Addì…………………………….</w:t>
      </w:r>
      <w:r>
        <w:rPr>
          <w:sz w:val="22"/>
        </w:rPr>
        <w:tab/>
        <w:t xml:space="preserve"> IL RAGIONIERE GENERALE</w:t>
      </w:r>
    </w:p>
    <w:p w:rsidR="00F11547" w:rsidRDefault="00F11547">
      <w:pPr>
        <w:pStyle w:val="Corpotesto"/>
        <w:pageBreakBefore/>
        <w:pBdr>
          <w:left w:val="single" w:sz="4" w:space="4" w:color="000000"/>
        </w:pBdr>
        <w:tabs>
          <w:tab w:val="left" w:pos="6237"/>
        </w:tabs>
        <w:spacing w:line="200" w:lineRule="atLeast"/>
        <w:ind w:right="-229"/>
      </w:pPr>
      <w:r>
        <w:lastRenderedPageBreak/>
        <w:t>Il Segretario Generale del Comune esprime le seguenti osservazioni in ordine alla suddetta proposta:</w:t>
      </w: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pStyle w:val="Corpotesto"/>
        <w:pBdr>
          <w:left w:val="single" w:sz="4" w:space="4" w:color="000000"/>
        </w:pBdr>
        <w:tabs>
          <w:tab w:val="left" w:pos="6237"/>
        </w:tabs>
        <w:spacing w:line="200" w:lineRule="atLeast"/>
        <w:ind w:right="-229"/>
      </w:pPr>
    </w:p>
    <w:p w:rsidR="00F11547" w:rsidRDefault="00F11547">
      <w:pPr>
        <w:sectPr w:rsidR="00F11547">
          <w:pgSz w:w="11906" w:h="16838"/>
          <w:pgMar w:top="773" w:right="1134" w:bottom="1019" w:left="1134" w:header="720" w:footer="720" w:gutter="0"/>
          <w:cols w:space="720"/>
          <w:docGrid w:linePitch="600" w:charSpace="40960"/>
        </w:sectPr>
      </w:pPr>
    </w:p>
    <w:p w:rsidR="00F11547" w:rsidRDefault="0087484A">
      <w:pPr>
        <w:pStyle w:val="Corpotesto"/>
        <w:ind w:left="142"/>
        <w:jc w:val="left"/>
        <w:rPr>
          <w:b/>
          <w:sz w:val="22"/>
        </w:rPr>
      </w:pPr>
      <w:r>
        <w:rPr>
          <w:noProof/>
        </w:rPr>
        <w:lastRenderedPageBreak/>
        <mc:AlternateContent>
          <mc:Choice Requires="wps">
            <w:drawing>
              <wp:anchor distT="0" distB="0" distL="114300" distR="114300" simplePos="0" relativeHeight="251660288" behindDoc="0" locked="0" layoutInCell="1" allowOverlap="1">
                <wp:simplePos x="0" y="0"/>
                <wp:positionH relativeFrom="page">
                  <wp:posOffset>3993515</wp:posOffset>
                </wp:positionH>
                <wp:positionV relativeFrom="page">
                  <wp:posOffset>9593580</wp:posOffset>
                </wp:positionV>
                <wp:extent cx="3474720" cy="0"/>
                <wp:effectExtent l="0" t="0" r="0" b="0"/>
                <wp:wrapSquare wrapText="bothSides"/>
                <wp:docPr id="1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74720" cy="0"/>
                        </a:xfrm>
                        <a:prstGeom prst="line">
                          <a:avLst/>
                        </a:prstGeom>
                        <a:noFill/>
                        <a:ln w="648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BC3D19" id="Line 13" o:spid="_x0000_s1026" style="position:absolute;flip:x;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4.45pt,755.4pt" to="588.05pt,7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" strokeweight=".18mm">
                <v:stroke joinstyle="miter" endcap="square"/>
                <w10:wrap type="square" anchorx="page" anchory="page"/>
              </v:line>
            </w:pict>
          </mc:Fallback>
        </mc:AlternateContent>
      </w:r>
    </w:p>
    <w:p w:rsidR="00F11547" w:rsidRDefault="00F11547">
      <w:pPr>
        <w:pStyle w:val="Corpotesto"/>
        <w:ind w:left="142"/>
        <w:jc w:val="left"/>
        <w:rPr>
          <w:sz w:val="22"/>
        </w:rPr>
      </w:pPr>
      <w:r>
        <w:rPr>
          <w:b/>
          <w:sz w:val="22"/>
        </w:rPr>
        <w:t>SI  ATTESTA</w:t>
      </w:r>
      <w:r>
        <w:rPr>
          <w:sz w:val="22"/>
        </w:rPr>
        <w:t>:</w:t>
      </w:r>
    </w:p>
    <w:p w:rsidR="00F11547" w:rsidRDefault="00F11547">
      <w:pPr>
        <w:pStyle w:val="Corpotesto"/>
        <w:spacing w:line="200" w:lineRule="atLeast"/>
        <w:ind w:left="180" w:right="98" w:hanging="180"/>
        <w:rPr>
          <w:sz w:val="22"/>
        </w:rPr>
      </w:pPr>
      <w:r>
        <w:rPr>
          <w:sz w:val="22"/>
        </w:rPr>
        <w:t>- Che la presente deliberazione è stata pubblicata all’Albo Pretorio il…………… e vi rimarrà per quindici giorni (art. 124, comma 1, del D.Lgs.  267/2000).</w:t>
      </w:r>
    </w:p>
    <w:p w:rsidR="00F11547" w:rsidRDefault="00F11547">
      <w:pPr>
        <w:pStyle w:val="Corpotesto"/>
        <w:spacing w:line="200" w:lineRule="atLeast"/>
        <w:ind w:left="180" w:right="98" w:hanging="180"/>
        <w:rPr>
          <w:b/>
          <w:sz w:val="22"/>
        </w:rPr>
      </w:pPr>
      <w:r>
        <w:rPr>
          <w:sz w:val="22"/>
        </w:rPr>
        <w:t>- Che con nota in pari data è stata comunicata in elenco ai Capi Gruppo Consiliari (art.125 del D.Lgs.267/2000).</w:t>
      </w:r>
    </w:p>
    <w:p w:rsidR="00F11547" w:rsidRDefault="00F11547">
      <w:pPr>
        <w:pStyle w:val="Corpotesto"/>
        <w:spacing w:line="200" w:lineRule="atLeast"/>
        <w:ind w:right="-229"/>
        <w:rPr>
          <w:sz w:val="22"/>
        </w:rPr>
      </w:pPr>
      <w:r>
        <w:rPr>
          <w:b/>
          <w:sz w:val="22"/>
        </w:rPr>
        <w:t xml:space="preserve">                                                                                                                        Il Funzionario Responsabile</w:t>
      </w:r>
    </w:p>
    <w:p w:rsidR="00F11547" w:rsidRDefault="00F11547">
      <w:pPr>
        <w:pStyle w:val="Corpotesto"/>
        <w:spacing w:line="200" w:lineRule="atLeast"/>
        <w:ind w:right="-229"/>
        <w:rPr>
          <w:sz w:val="22"/>
        </w:rPr>
      </w:pPr>
    </w:p>
    <w:p w:rsidR="00F11547" w:rsidRDefault="0087484A">
      <w:pPr>
        <w:pStyle w:val="Corpotesto"/>
        <w:spacing w:line="200" w:lineRule="atLeast"/>
        <w:ind w:right="-229"/>
        <w:jc w:val="center"/>
        <w:rPr>
          <w:b/>
          <w:sz w:val="22"/>
        </w:rPr>
      </w:pPr>
      <w:r>
        <w:rPr>
          <w:noProof/>
        </w:rPr>
        <mc:AlternateContent>
          <mc:Choice Requires="wps">
            <w:drawing>
              <wp:anchor distT="0" distB="0" distL="114300" distR="114300" simplePos="0" relativeHeight="251650048" behindDoc="0" locked="0" layoutInCell="1" allowOverlap="1">
                <wp:simplePos x="0" y="0"/>
                <wp:positionH relativeFrom="page">
                  <wp:posOffset>720090</wp:posOffset>
                </wp:positionH>
                <wp:positionV relativeFrom="paragraph">
                  <wp:posOffset>125730</wp:posOffset>
                </wp:positionV>
                <wp:extent cx="6286500" cy="0"/>
                <wp:effectExtent l="0" t="0" r="0" b="0"/>
                <wp:wrapNone/>
                <wp:docPr id="1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381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B862279" id="Line 3"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6.7pt,9.9pt" to="551.7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" strokeweight="1.06mm">
                <v:stroke joinstyle="miter" endcap="square"/>
                <w10:wrap anchorx="page"/>
              </v:line>
            </w:pict>
          </mc:Fallback>
        </mc:AlternateContent>
      </w:r>
    </w:p>
    <w:p w:rsidR="00F11547" w:rsidRDefault="00F11547">
      <w:pPr>
        <w:pStyle w:val="Corpotesto"/>
        <w:spacing w:line="200" w:lineRule="atLeast"/>
        <w:ind w:right="-229"/>
        <w:jc w:val="center"/>
        <w:rPr>
          <w:b/>
          <w:sz w:val="22"/>
        </w:rPr>
      </w:pPr>
      <w:r>
        <w:rPr>
          <w:b/>
          <w:sz w:val="22"/>
        </w:rPr>
        <w:t>DICHI.A.R.A.ZIONE DI ESECUTIVITA’</w:t>
      </w:r>
    </w:p>
    <w:p w:rsidR="00F11547" w:rsidRDefault="00F11547">
      <w:pPr>
        <w:pStyle w:val="Corpotesto"/>
        <w:spacing w:line="200" w:lineRule="atLeast"/>
        <w:ind w:right="-229"/>
        <w:jc w:val="center"/>
        <w:rPr>
          <w:b/>
          <w:sz w:val="22"/>
        </w:rPr>
      </w:pPr>
    </w:p>
    <w:p w:rsidR="00F11547" w:rsidRDefault="0087484A">
      <w:pPr>
        <w:pStyle w:val="Corpotesto"/>
        <w:spacing w:line="200" w:lineRule="atLeast"/>
        <w:ind w:right="-229"/>
        <w:rPr>
          <w:sz w:val="22"/>
        </w:rPr>
      </w:pPr>
      <w:r>
        <w:rPr>
          <w:noProof/>
        </w:rPr>
        <mc:AlternateContent>
          <mc:Choice Requires="wps">
            <w:drawing>
              <wp:anchor distT="0" distB="0" distL="114300" distR="114300" simplePos="0" relativeHeight="251651072" behindDoc="0" locked="0" layoutInCell="1" allowOverlap="1">
                <wp:simplePos x="0" y="0"/>
                <wp:positionH relativeFrom="column">
                  <wp:posOffset>3154680</wp:posOffset>
                </wp:positionH>
                <wp:positionV relativeFrom="paragraph">
                  <wp:posOffset>111760</wp:posOffset>
                </wp:positionV>
                <wp:extent cx="0" cy="7404100"/>
                <wp:effectExtent l="0" t="0" r="0" b="0"/>
                <wp:wrapNone/>
                <wp:docPr id="1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041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80808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80453C" id="Line 4"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4pt,8.8pt" to="248.4pt,59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" stroked="f" strokecolor="gray"/>
            </w:pict>
          </mc:Fallback>
        </mc:AlternateContent>
      </w:r>
      <w:r w:rsidR="00F11547">
        <w:rPr>
          <w:sz w:val="22"/>
        </w:rPr>
        <w:t xml:space="preserve">     Constatato che sono decorsi dieci giorni dalla pubblicazione e che si è provveduto alla prescritta comunicazione ai Capi Gruppo consiliari, si dà atto che la presente deliberazione è divenuta da oggi esecutiva, ai sensi dell’art.134, comma 3, del D.Lgs.267/2000 … …………………………………………………………...</w:t>
      </w:r>
    </w:p>
    <w:p w:rsidR="00F11547" w:rsidRDefault="00F11547">
      <w:pPr>
        <w:pStyle w:val="Corpotesto"/>
        <w:spacing w:line="360" w:lineRule="auto"/>
        <w:ind w:right="-227"/>
        <w:rPr>
          <w:sz w:val="22"/>
        </w:rPr>
      </w:pPr>
      <w:r>
        <w:rPr>
          <w:sz w:val="22"/>
        </w:rPr>
        <w:t>……..……………………………………………………………………………………………………………</w:t>
      </w:r>
    </w:p>
    <w:p w:rsidR="00F11547" w:rsidRDefault="00F11547">
      <w:pPr>
        <w:pStyle w:val="Corpotesto"/>
        <w:spacing w:line="360" w:lineRule="auto"/>
        <w:ind w:right="-227"/>
      </w:pPr>
      <w:r>
        <w:rPr>
          <w:sz w:val="22"/>
        </w:rPr>
        <w:t xml:space="preserve">Addì …………………………..                                                                       </w:t>
      </w:r>
      <w:r>
        <w:rPr>
          <w:b/>
          <w:sz w:val="22"/>
        </w:rPr>
        <w:t>IL SEGRETARIO GENERALE</w:t>
      </w:r>
    </w:p>
    <w:p w:rsidR="00F11547" w:rsidRDefault="0087484A">
      <w:pPr>
        <w:pStyle w:val="Corpotesto"/>
        <w:spacing w:line="200" w:lineRule="atLeast"/>
        <w:ind w:right="-229"/>
      </w:pPr>
      <w:r>
        <w:rPr>
          <w:noProof/>
        </w:rPr>
        <mc:AlternateContent>
          <mc:Choice Requires="wps">
            <w:drawing>
              <wp:anchor distT="0" distB="0" distL="114300" distR="114300" simplePos="0" relativeHeight="251652096" behindDoc="0" locked="0" layoutInCell="1" allowOverlap="1">
                <wp:simplePos x="0" y="0"/>
                <wp:positionH relativeFrom="page">
                  <wp:posOffset>720090</wp:posOffset>
                </wp:positionH>
                <wp:positionV relativeFrom="paragraph">
                  <wp:posOffset>119380</wp:posOffset>
                </wp:positionV>
                <wp:extent cx="6286500" cy="0"/>
                <wp:effectExtent l="0" t="0" r="0" b="0"/>
                <wp:wrapNone/>
                <wp:docPr id="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381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308D68" id="Line 5"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6.7pt,9.4pt" to="551.7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" strokeweight="1.06mm">
                <v:stroke joinstyle="miter" endcap="square"/>
                <w10:wrap anchorx="page"/>
              </v:line>
            </w:pict>
          </mc:Fallback>
        </mc:AlternateContent>
      </w:r>
      <w:r w:rsidR="00F11547">
        <w:rPr>
          <w:sz w:val="22"/>
        </w:rPr>
        <w:t xml:space="preserve"> </w:t>
      </w:r>
    </w:p>
    <w:p w:rsidR="00F11547" w:rsidRDefault="0087484A">
      <w:pPr>
        <w:pStyle w:val="Corpotesto"/>
        <w:spacing w:line="200" w:lineRule="atLeast"/>
        <w:ind w:right="-229"/>
        <w:rPr>
          <w:b/>
          <w:sz w:val="22"/>
        </w:rPr>
      </w:pPr>
      <w:r>
        <w:rPr>
          <w:noProof/>
        </w:rPr>
        <mc:AlternateContent>
          <mc:Choice Requires="wps">
            <w:drawing>
              <wp:anchor distT="0" distB="0" distL="114300" distR="114300" simplePos="0" relativeHeight="251653120" behindDoc="0" locked="0" layoutInCell="1" allowOverlap="1">
                <wp:simplePos x="0" y="0"/>
                <wp:positionH relativeFrom="page">
                  <wp:posOffset>3920490</wp:posOffset>
                </wp:positionH>
                <wp:positionV relativeFrom="paragraph">
                  <wp:posOffset>73025</wp:posOffset>
                </wp:positionV>
                <wp:extent cx="0" cy="6172200"/>
                <wp:effectExtent l="0" t="0" r="0" b="0"/>
                <wp:wrapNone/>
                <wp:docPr id="1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72200"/>
                        </a:xfrm>
                        <a:prstGeom prst="line">
                          <a:avLst/>
                        </a:prstGeom>
                        <a:noFill/>
                        <a:ln w="381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3FFC8E" id="Line 6"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08.7pt,5.75pt" to="308.7pt,49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" strokeweight="1.06mm">
                <v:stroke joinstyle="miter" endcap="square"/>
                <w10:wrap anchorx="page"/>
              </v:line>
            </w:pict>
          </mc:Fallback>
        </mc:AlternateContent>
      </w:r>
      <w:r w:rsidR="00F11547">
        <w:rPr>
          <w:sz w:val="22"/>
        </w:rPr>
        <w:t xml:space="preserve">  Il presente provvedimento viene assegnato a:                    </w:t>
      </w:r>
      <w:r w:rsidR="00F11547">
        <w:rPr>
          <w:b/>
          <w:sz w:val="22"/>
          <w:u w:val="single"/>
        </w:rPr>
        <w:t>Data e firma  per ricevuta di copia del presente</w:t>
      </w:r>
    </w:p>
    <w:p w:rsidR="00F11547" w:rsidRDefault="00F11547">
      <w:pPr>
        <w:pStyle w:val="Corpotesto"/>
        <w:spacing w:line="200" w:lineRule="atLeast"/>
        <w:ind w:right="-229"/>
        <w:rPr>
          <w:sz w:val="22"/>
        </w:rPr>
      </w:pPr>
      <w:r>
        <w:rPr>
          <w:b/>
          <w:sz w:val="22"/>
        </w:rPr>
        <w:t xml:space="preserve">                                                                                                         </w:t>
      </w:r>
      <w:r>
        <w:rPr>
          <w:b/>
          <w:sz w:val="22"/>
          <w:u w:val="single"/>
        </w:rPr>
        <w:t xml:space="preserve"> atto da parte dell’addetto  al ritiro</w:t>
      </w:r>
      <w:r>
        <w:rPr>
          <w:sz w:val="22"/>
        </w:rPr>
        <w:t xml:space="preserve">        </w:t>
      </w:r>
    </w:p>
    <w:p w:rsidR="00F11547" w:rsidRDefault="00F11547">
      <w:pPr>
        <w:pStyle w:val="Corpotesto"/>
        <w:tabs>
          <w:tab w:val="left" w:pos="7513"/>
        </w:tabs>
        <w:spacing w:line="360" w:lineRule="auto"/>
        <w:ind w:right="-143"/>
        <w:rPr>
          <w:sz w:val="22"/>
        </w:rPr>
      </w:pPr>
    </w:p>
    <w:p w:rsidR="00F11547" w:rsidRDefault="00F11547">
      <w:pPr>
        <w:pStyle w:val="Corpotesto"/>
        <w:tabs>
          <w:tab w:val="left" w:pos="7513"/>
        </w:tabs>
        <w:spacing w:line="360" w:lineRule="auto"/>
        <w:ind w:right="-143"/>
        <w:rPr>
          <w:sz w:val="22"/>
        </w:rPr>
      </w:pPr>
      <w:r>
        <w:rPr>
          <w:sz w:val="22"/>
        </w:rPr>
        <w:t xml:space="preserve">  __________________________________________          ________________________________________</w:t>
      </w:r>
    </w:p>
    <w:p w:rsidR="00F11547" w:rsidRDefault="00F11547">
      <w:pPr>
        <w:pStyle w:val="Corpotesto"/>
        <w:tabs>
          <w:tab w:val="left" w:pos="7513"/>
        </w:tabs>
        <w:spacing w:line="360" w:lineRule="auto"/>
        <w:ind w:right="-143"/>
        <w:rPr>
          <w:sz w:val="22"/>
        </w:rPr>
      </w:pPr>
      <w:r>
        <w:rPr>
          <w:sz w:val="22"/>
        </w:rPr>
        <w:t xml:space="preserve">  __________________________________________          ________________________________________</w:t>
      </w:r>
    </w:p>
    <w:p w:rsidR="00F11547" w:rsidRDefault="00F11547">
      <w:pPr>
        <w:pStyle w:val="Corpotesto"/>
        <w:tabs>
          <w:tab w:val="left" w:pos="7513"/>
        </w:tabs>
        <w:spacing w:line="360" w:lineRule="auto"/>
        <w:ind w:right="-143"/>
        <w:rPr>
          <w:sz w:val="22"/>
        </w:rPr>
      </w:pPr>
      <w:r>
        <w:rPr>
          <w:sz w:val="22"/>
        </w:rPr>
        <w:t xml:space="preserve">  __________________________________________          ________________________________________</w:t>
      </w:r>
    </w:p>
    <w:p w:rsidR="00F11547" w:rsidRDefault="00F11547">
      <w:pPr>
        <w:pStyle w:val="Corpotesto"/>
        <w:tabs>
          <w:tab w:val="left" w:pos="7513"/>
        </w:tabs>
        <w:spacing w:line="360" w:lineRule="auto"/>
        <w:ind w:right="-143"/>
        <w:rPr>
          <w:sz w:val="22"/>
        </w:rPr>
      </w:pPr>
      <w:r>
        <w:rPr>
          <w:sz w:val="22"/>
        </w:rPr>
        <w:t xml:space="preserve">  __________________________________________          ________________________________________</w:t>
      </w:r>
    </w:p>
    <w:p w:rsidR="00F11547" w:rsidRDefault="00F11547">
      <w:pPr>
        <w:pStyle w:val="Corpotesto"/>
        <w:tabs>
          <w:tab w:val="left" w:pos="7513"/>
        </w:tabs>
        <w:spacing w:line="360" w:lineRule="auto"/>
        <w:ind w:right="-143"/>
        <w:rPr>
          <w:sz w:val="22"/>
        </w:rPr>
      </w:pPr>
      <w:r>
        <w:rPr>
          <w:sz w:val="22"/>
        </w:rPr>
        <w:t xml:space="preserve">  __________________________________________          ________________________________________</w:t>
      </w:r>
    </w:p>
    <w:p w:rsidR="00F11547" w:rsidRDefault="00F11547">
      <w:pPr>
        <w:pStyle w:val="Corpotesto"/>
        <w:tabs>
          <w:tab w:val="left" w:pos="7513"/>
        </w:tabs>
        <w:spacing w:line="360" w:lineRule="auto"/>
        <w:ind w:right="-143"/>
        <w:rPr>
          <w:sz w:val="22"/>
        </w:rPr>
      </w:pPr>
      <w:r>
        <w:rPr>
          <w:sz w:val="22"/>
        </w:rPr>
        <w:t xml:space="preserve">  __________________________________________          ________________________________________</w:t>
      </w:r>
    </w:p>
    <w:p w:rsidR="00F11547" w:rsidRDefault="00F11547">
      <w:pPr>
        <w:pStyle w:val="Corpotesto"/>
        <w:tabs>
          <w:tab w:val="left" w:pos="7513"/>
        </w:tabs>
        <w:spacing w:line="360" w:lineRule="auto"/>
        <w:ind w:right="-143"/>
      </w:pPr>
      <w:r>
        <w:rPr>
          <w:sz w:val="22"/>
        </w:rPr>
        <w:t xml:space="preserve">  __________________________________________          ________________________________________</w:t>
      </w:r>
    </w:p>
    <w:p w:rsidR="00F11547" w:rsidRDefault="0087484A">
      <w:pPr>
        <w:pStyle w:val="Corpotesto"/>
        <w:tabs>
          <w:tab w:val="left" w:pos="7513"/>
        </w:tabs>
        <w:spacing w:line="200" w:lineRule="atLeast"/>
        <w:ind w:right="-143"/>
        <w:rPr>
          <w:sz w:val="22"/>
        </w:rPr>
      </w:pPr>
      <w:r>
        <w:rPr>
          <w:noProof/>
        </w:rPr>
        <mc:AlternateContent>
          <mc:Choice Requires="wps">
            <w:drawing>
              <wp:anchor distT="0" distB="0" distL="114300" distR="114300" simplePos="0" relativeHeight="251655168" behindDoc="0" locked="0" layoutInCell="1" allowOverlap="1">
                <wp:simplePos x="0" y="0"/>
                <wp:positionH relativeFrom="page">
                  <wp:posOffset>4034790</wp:posOffset>
                </wp:positionH>
                <wp:positionV relativeFrom="paragraph">
                  <wp:posOffset>-3810</wp:posOffset>
                </wp:positionV>
                <wp:extent cx="2971800" cy="0"/>
                <wp:effectExtent l="0" t="0" r="0" b="0"/>
                <wp:wrapNone/>
                <wp:docPr id="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381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63375F2" id="Line 8"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7.7pt,-.3pt" to="551.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" strokeweight="1.06mm">
                <v:stroke joinstyle="miter" endcap="square"/>
                <w10:wrap anchorx="page"/>
              </v:line>
            </w:pict>
          </mc:Fallback>
        </mc:AlternateContent>
      </w:r>
      <w:r>
        <w:rPr>
          <w:noProof/>
        </w:rPr>
        <mc:AlternateContent>
          <mc:Choice Requires="wps">
            <w:drawing>
              <wp:anchor distT="0" distB="0" distL="114935" distR="114935" simplePos="0" relativeHeight="251656192" behindDoc="0" locked="0" layoutInCell="1" allowOverlap="1">
                <wp:simplePos x="0" y="0"/>
                <wp:positionH relativeFrom="column">
                  <wp:posOffset>3331210</wp:posOffset>
                </wp:positionH>
                <wp:positionV relativeFrom="paragraph">
                  <wp:posOffset>33020</wp:posOffset>
                </wp:positionV>
                <wp:extent cx="2912745" cy="398145"/>
                <wp:effectExtent l="0" t="0" r="0"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2745" cy="398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1547" w:rsidRDefault="00F11547">
                            <w:pPr>
                              <w:jc w:val="center"/>
                              <w:rPr>
                                <w:i/>
                                <w:sz w:val="16"/>
                                <w:szCs w:val="16"/>
                              </w:rPr>
                            </w:pPr>
                            <w:r>
                              <w:rPr>
                                <w:b/>
                                <w:sz w:val="18"/>
                                <w:szCs w:val="18"/>
                                <w:u w:val="single"/>
                              </w:rPr>
                              <w:t>Attestazione di conformità</w:t>
                            </w:r>
                          </w:p>
                          <w:p w:rsidR="00F11547" w:rsidRDefault="00F11547">
                            <w:pPr>
                              <w:jc w:val="center"/>
                            </w:pPr>
                            <w:r>
                              <w:rPr>
                                <w:i/>
                                <w:sz w:val="16"/>
                                <w:szCs w:val="16"/>
                              </w:rPr>
                              <w:t>(da utilizzare e compilare, con le diciture del caso, solo per le copie conformi della presente deliberazione)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1" type="#_x0000_t202" style="position:absolute;left:0;text-align:left;margin-left:262.3pt;margin-top:2.6pt;width:229.35pt;height:31.3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" stroked="f">
                <v:textbox inset="0,0,0,0">
                  <w:txbxContent>
                    <w:p w:rsidR="00F11547" w:rsidRDefault="00F11547">
                      <w:pPr>
                        <w:jc w:val="center"/>
                        <w:rPr>
                          <w:i/>
                          <w:sz w:val="16"/>
                          <w:szCs w:val="16"/>
                        </w:rPr>
                      </w:pPr>
                      <w:r>
                        <w:rPr>
                          <w:b/>
                          <w:sz w:val="18"/>
                          <w:szCs w:val="18"/>
                          <w:u w:val="single"/>
                        </w:rPr>
                        <w:t>Attestazione di conformità</w:t>
                      </w:r>
                    </w:p>
                    <w:p w:rsidR="00F11547" w:rsidRDefault="00F11547">
                      <w:pPr>
                        <w:jc w:val="center"/>
                      </w:pPr>
                      <w:r>
                        <w:rPr>
                          <w:i/>
                          <w:sz w:val="16"/>
                          <w:szCs w:val="16"/>
                        </w:rPr>
                        <w:t>(da utilizzare e compilare, con le diciture del caso, solo per le copie conformi della presente deliberazione)</w:t>
                      </w:r>
                    </w:p>
                  </w:txbxContent>
                </v:textbox>
              </v:shape>
            </w:pict>
          </mc:Fallback>
        </mc:AlternateContent>
      </w:r>
      <w:r w:rsidR="00F11547">
        <w:rPr>
          <w:sz w:val="22"/>
        </w:rPr>
        <w:t xml:space="preserve"> per le procedure attuative.                               </w:t>
      </w:r>
    </w:p>
    <w:p w:rsidR="00F11547" w:rsidRDefault="00F11547">
      <w:pPr>
        <w:pStyle w:val="Corpotesto"/>
        <w:tabs>
          <w:tab w:val="left" w:pos="7513"/>
        </w:tabs>
        <w:spacing w:line="200" w:lineRule="atLeast"/>
        <w:ind w:right="-143"/>
        <w:rPr>
          <w:b/>
          <w:sz w:val="22"/>
        </w:rPr>
      </w:pPr>
      <w:r>
        <w:rPr>
          <w:sz w:val="22"/>
        </w:rPr>
        <w:tab/>
      </w:r>
    </w:p>
    <w:p w:rsidR="00F11547" w:rsidRDefault="00F11547">
      <w:pPr>
        <w:pStyle w:val="Corpotesto"/>
        <w:spacing w:line="200" w:lineRule="atLeast"/>
        <w:ind w:left="142" w:right="-229" w:hanging="142"/>
      </w:pPr>
      <w:r>
        <w:rPr>
          <w:b/>
          <w:sz w:val="22"/>
        </w:rPr>
        <w:t xml:space="preserve">  </w:t>
      </w:r>
      <w:r>
        <w:rPr>
          <w:sz w:val="22"/>
        </w:rPr>
        <w:t xml:space="preserve">Addì………………………                                                                    </w:t>
      </w:r>
    </w:p>
    <w:p w:rsidR="00F11547" w:rsidRDefault="00F11547">
      <w:pPr>
        <w:pStyle w:val="Corpotesto"/>
        <w:tabs>
          <w:tab w:val="left" w:pos="5220"/>
        </w:tabs>
        <w:spacing w:line="200" w:lineRule="atLeast"/>
        <w:ind w:left="4950" w:hanging="4950"/>
        <w:rPr>
          <w:b/>
          <w:sz w:val="22"/>
        </w:rPr>
      </w:pPr>
      <w:r>
        <w:t xml:space="preserve">                                              </w:t>
      </w:r>
      <w:r w:rsidR="0087484A">
        <w:rPr>
          <w:noProof/>
        </w:rPr>
        <mc:AlternateContent>
          <mc:Choice Requires="wps">
            <w:drawing>
              <wp:anchor distT="0" distB="0" distL="114935" distR="114935" simplePos="0" relativeHeight="251657216" behindDoc="0" locked="0" layoutInCell="1" allowOverlap="1">
                <wp:simplePos x="0" y="0"/>
                <wp:positionH relativeFrom="column">
                  <wp:posOffset>3324860</wp:posOffset>
                </wp:positionH>
                <wp:positionV relativeFrom="paragraph">
                  <wp:posOffset>106680</wp:posOffset>
                </wp:positionV>
                <wp:extent cx="2848610" cy="2426970"/>
                <wp:effectExtent l="0" t="0" r="0" b="0"/>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8610" cy="2426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1547" w:rsidRDefault="00F11547">
                            <w:pPr>
                              <w:jc w:val="both"/>
                              <w:rPr>
                                <w:sz w:val="18"/>
                                <w:szCs w:val="18"/>
                              </w:rPr>
                            </w:pPr>
                            <w:r>
                              <w:rPr>
                                <w:sz w:val="18"/>
                                <w:szCs w:val="18"/>
                              </w:rPr>
                              <w:t>La presente copia, composta da n……….. pagine, progressivamente numerate, è conforme all’originale della deliberazione di Giunta comunale n. ………… del ………………..</w:t>
                            </w:r>
                          </w:p>
                          <w:p w:rsidR="00F11547" w:rsidRDefault="00F11547">
                            <w:pPr>
                              <w:numPr>
                                <w:ilvl w:val="0"/>
                                <w:numId w:val="2"/>
                              </w:numPr>
                              <w:ind w:left="567" w:hanging="567"/>
                              <w:jc w:val="both"/>
                            </w:pPr>
                            <w:r>
                              <w:rPr>
                                <w:sz w:val="18"/>
                                <w:szCs w:val="18"/>
                              </w:rPr>
                              <w:t xml:space="preserve">divenuta esecutiva in data …………………. </w:t>
                            </w:r>
                            <w:r>
                              <w:t xml:space="preserve"> </w:t>
                            </w:r>
                            <w:r>
                              <w:rPr>
                                <w:sz w:val="16"/>
                                <w:szCs w:val="16"/>
                              </w:rPr>
                              <w:t>(1);</w:t>
                            </w:r>
                          </w:p>
                          <w:p w:rsidR="00F11547" w:rsidRDefault="00F11547">
                            <w:pPr>
                              <w:tabs>
                                <w:tab w:val="left" w:pos="360"/>
                              </w:tabs>
                            </w:pPr>
                          </w:p>
                          <w:p w:rsidR="00F11547" w:rsidRDefault="00F11547">
                            <w:pPr>
                              <w:tabs>
                                <w:tab w:val="left" w:pos="360"/>
                              </w:tabs>
                              <w:jc w:val="both"/>
                              <w:rPr>
                                <w:sz w:val="18"/>
                                <w:szCs w:val="18"/>
                              </w:rPr>
                            </w:pPr>
                            <w:r>
                              <w:rPr>
                                <w:sz w:val="18"/>
                                <w:szCs w:val="18"/>
                              </w:rPr>
                              <w:t xml:space="preserve">Gli allegati, costituenti parte integrante, composti da                  n. ………….. pagine separatamente numerate, </w:t>
                            </w:r>
                          </w:p>
                          <w:p w:rsidR="00F11547" w:rsidRDefault="00F11547">
                            <w:pPr>
                              <w:numPr>
                                <w:ilvl w:val="0"/>
                                <w:numId w:val="3"/>
                              </w:numPr>
                              <w:tabs>
                                <w:tab w:val="left" w:pos="360"/>
                              </w:tabs>
                              <w:ind w:left="360" w:hanging="360"/>
                              <w:jc w:val="both"/>
                              <w:rPr>
                                <w:sz w:val="18"/>
                                <w:szCs w:val="18"/>
                              </w:rPr>
                            </w:pPr>
                            <w:r>
                              <w:rPr>
                                <w:sz w:val="18"/>
                                <w:szCs w:val="18"/>
                              </w:rPr>
                              <w:t>sono rilasciati in copia conforme unitamente alla presente</w:t>
                            </w:r>
                            <w:r>
                              <w:t xml:space="preserve"> </w:t>
                            </w:r>
                            <w:r>
                              <w:rPr>
                                <w:sz w:val="16"/>
                                <w:szCs w:val="16"/>
                              </w:rPr>
                              <w:t>(1);</w:t>
                            </w:r>
                          </w:p>
                          <w:p w:rsidR="00F11547" w:rsidRDefault="00F11547">
                            <w:pPr>
                              <w:numPr>
                                <w:ilvl w:val="0"/>
                                <w:numId w:val="3"/>
                              </w:numPr>
                              <w:tabs>
                                <w:tab w:val="left" w:pos="360"/>
                              </w:tabs>
                              <w:ind w:left="360" w:hanging="360"/>
                              <w:jc w:val="both"/>
                              <w:rPr>
                                <w:sz w:val="18"/>
                                <w:szCs w:val="18"/>
                              </w:rPr>
                            </w:pPr>
                            <w:r>
                              <w:rPr>
                                <w:sz w:val="18"/>
                                <w:szCs w:val="18"/>
                              </w:rPr>
                              <w:t xml:space="preserve">sono visionabili in originale presso l’archivio in cui     </w:t>
                            </w:r>
                          </w:p>
                          <w:p w:rsidR="00F11547" w:rsidRDefault="00F11547">
                            <w:pPr>
                              <w:tabs>
                                <w:tab w:val="left" w:pos="360"/>
                              </w:tabs>
                              <w:spacing w:line="276" w:lineRule="auto"/>
                              <w:ind w:left="360"/>
                              <w:rPr>
                                <w:b/>
                                <w:sz w:val="18"/>
                                <w:szCs w:val="18"/>
                              </w:rPr>
                            </w:pPr>
                            <w:r>
                              <w:rPr>
                                <w:sz w:val="18"/>
                                <w:szCs w:val="18"/>
                              </w:rPr>
                              <w:t>sono depositati</w:t>
                            </w:r>
                            <w:r>
                              <w:t xml:space="preserve"> </w:t>
                            </w:r>
                            <w:r>
                              <w:rPr>
                                <w:sz w:val="16"/>
                                <w:szCs w:val="16"/>
                              </w:rPr>
                              <w:t>(1),</w:t>
                            </w:r>
                            <w:r>
                              <w:t xml:space="preserve"> </w:t>
                            </w:r>
                            <w:r>
                              <w:rPr>
                                <w:sz w:val="16"/>
                                <w:szCs w:val="16"/>
                              </w:rPr>
                              <w:t>(2);</w:t>
                            </w:r>
                          </w:p>
                          <w:p w:rsidR="00F11547" w:rsidRDefault="00F11547">
                            <w:pPr>
                              <w:tabs>
                                <w:tab w:val="left" w:pos="360"/>
                              </w:tabs>
                              <w:spacing w:line="276" w:lineRule="auto"/>
                              <w:jc w:val="right"/>
                              <w:rPr>
                                <w:b/>
                                <w:sz w:val="22"/>
                                <w:szCs w:val="22"/>
                              </w:rPr>
                            </w:pPr>
                            <w:r>
                              <w:rPr>
                                <w:b/>
                                <w:sz w:val="18"/>
                                <w:szCs w:val="18"/>
                              </w:rPr>
                              <w:t>Il Funzionario responsabile</w:t>
                            </w:r>
                          </w:p>
                          <w:p w:rsidR="00F11547" w:rsidRDefault="00F11547">
                            <w:pPr>
                              <w:tabs>
                                <w:tab w:val="left" w:pos="360"/>
                              </w:tabs>
                              <w:jc w:val="right"/>
                              <w:rPr>
                                <w:b/>
                                <w:sz w:val="22"/>
                                <w:szCs w:val="22"/>
                              </w:rPr>
                            </w:pPr>
                          </w:p>
                          <w:p w:rsidR="00F11547" w:rsidRDefault="00F11547">
                            <w:pPr>
                              <w:tabs>
                                <w:tab w:val="left" w:pos="360"/>
                              </w:tabs>
                              <w:rPr>
                                <w:i/>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left:0;text-align:left;margin-left:261.8pt;margin-top:8.4pt;width:224.3pt;height:191.1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" stroked="f">
                <v:textbox inset="0,0,0,0">
                  <w:txbxContent>
                    <w:p w:rsidR="00F11547" w:rsidRDefault="00F11547">
                      <w:pPr>
                        <w:jc w:val="both"/>
                        <w:rPr>
                          <w:sz w:val="18"/>
                          <w:szCs w:val="18"/>
                        </w:rPr>
                      </w:pPr>
                      <w:r>
                        <w:rPr>
                          <w:sz w:val="18"/>
                          <w:szCs w:val="18"/>
                        </w:rPr>
                        <w:t>La presente copia, composta da n……….. pagine, progressivamente numerate, è conforme all’originale della deliberazione di Giunta comunale n. ………… del ………………..</w:t>
                      </w:r>
                    </w:p>
                    <w:p w:rsidR="00F11547" w:rsidRDefault="00F11547">
                      <w:pPr>
                        <w:numPr>
                          <w:ilvl w:val="0"/>
                          <w:numId w:val="2"/>
                        </w:numPr>
                        <w:ind w:left="567" w:hanging="567"/>
                        <w:jc w:val="both"/>
                      </w:pPr>
                      <w:r>
                        <w:rPr>
                          <w:sz w:val="18"/>
                          <w:szCs w:val="18"/>
                        </w:rPr>
                        <w:t xml:space="preserve">divenuta esecutiva in data …………………. </w:t>
                      </w:r>
                      <w:r>
                        <w:t xml:space="preserve"> </w:t>
                      </w:r>
                      <w:r>
                        <w:rPr>
                          <w:sz w:val="16"/>
                          <w:szCs w:val="16"/>
                        </w:rPr>
                        <w:t>(1);</w:t>
                      </w:r>
                    </w:p>
                    <w:p w:rsidR="00F11547" w:rsidRDefault="00F11547">
                      <w:pPr>
                        <w:tabs>
                          <w:tab w:val="left" w:pos="360"/>
                        </w:tabs>
                      </w:pPr>
                    </w:p>
                    <w:p w:rsidR="00F11547" w:rsidRDefault="00F11547">
                      <w:pPr>
                        <w:tabs>
                          <w:tab w:val="left" w:pos="360"/>
                        </w:tabs>
                        <w:jc w:val="both"/>
                        <w:rPr>
                          <w:sz w:val="18"/>
                          <w:szCs w:val="18"/>
                        </w:rPr>
                      </w:pPr>
                      <w:r>
                        <w:rPr>
                          <w:sz w:val="18"/>
                          <w:szCs w:val="18"/>
                        </w:rPr>
                        <w:t xml:space="preserve">Gli allegati, costituenti parte integrante, composti da                  n. ………….. pagine separatamente numerate, </w:t>
                      </w:r>
                    </w:p>
                    <w:p w:rsidR="00F11547" w:rsidRDefault="00F11547">
                      <w:pPr>
                        <w:numPr>
                          <w:ilvl w:val="0"/>
                          <w:numId w:val="3"/>
                        </w:numPr>
                        <w:tabs>
                          <w:tab w:val="left" w:pos="360"/>
                        </w:tabs>
                        <w:ind w:left="360" w:hanging="360"/>
                        <w:jc w:val="both"/>
                        <w:rPr>
                          <w:sz w:val="18"/>
                          <w:szCs w:val="18"/>
                        </w:rPr>
                      </w:pPr>
                      <w:r>
                        <w:rPr>
                          <w:sz w:val="18"/>
                          <w:szCs w:val="18"/>
                        </w:rPr>
                        <w:t>sono rilasciati in copia conforme unitamente alla presente</w:t>
                      </w:r>
                      <w:r>
                        <w:t xml:space="preserve"> </w:t>
                      </w:r>
                      <w:r>
                        <w:rPr>
                          <w:sz w:val="16"/>
                          <w:szCs w:val="16"/>
                        </w:rPr>
                        <w:t>(1);</w:t>
                      </w:r>
                    </w:p>
                    <w:p w:rsidR="00F11547" w:rsidRDefault="00F11547">
                      <w:pPr>
                        <w:numPr>
                          <w:ilvl w:val="0"/>
                          <w:numId w:val="3"/>
                        </w:numPr>
                        <w:tabs>
                          <w:tab w:val="left" w:pos="360"/>
                        </w:tabs>
                        <w:ind w:left="360" w:hanging="360"/>
                        <w:jc w:val="both"/>
                        <w:rPr>
                          <w:sz w:val="18"/>
                          <w:szCs w:val="18"/>
                        </w:rPr>
                      </w:pPr>
                      <w:r>
                        <w:rPr>
                          <w:sz w:val="18"/>
                          <w:szCs w:val="18"/>
                        </w:rPr>
                        <w:t xml:space="preserve">sono visionabili in originale presso l’archivio in cui     </w:t>
                      </w:r>
                    </w:p>
                    <w:p w:rsidR="00F11547" w:rsidRDefault="00F11547">
                      <w:pPr>
                        <w:tabs>
                          <w:tab w:val="left" w:pos="360"/>
                        </w:tabs>
                        <w:spacing w:line="276" w:lineRule="auto"/>
                        <w:ind w:left="360"/>
                        <w:rPr>
                          <w:b/>
                          <w:sz w:val="18"/>
                          <w:szCs w:val="18"/>
                        </w:rPr>
                      </w:pPr>
                      <w:r>
                        <w:rPr>
                          <w:sz w:val="18"/>
                          <w:szCs w:val="18"/>
                        </w:rPr>
                        <w:t>sono depositati</w:t>
                      </w:r>
                      <w:r>
                        <w:t xml:space="preserve"> </w:t>
                      </w:r>
                      <w:r>
                        <w:rPr>
                          <w:sz w:val="16"/>
                          <w:szCs w:val="16"/>
                        </w:rPr>
                        <w:t>(1),</w:t>
                      </w:r>
                      <w:r>
                        <w:t xml:space="preserve"> </w:t>
                      </w:r>
                      <w:r>
                        <w:rPr>
                          <w:sz w:val="16"/>
                          <w:szCs w:val="16"/>
                        </w:rPr>
                        <w:t>(2);</w:t>
                      </w:r>
                    </w:p>
                    <w:p w:rsidR="00F11547" w:rsidRDefault="00F11547">
                      <w:pPr>
                        <w:tabs>
                          <w:tab w:val="left" w:pos="360"/>
                        </w:tabs>
                        <w:spacing w:line="276" w:lineRule="auto"/>
                        <w:jc w:val="right"/>
                        <w:rPr>
                          <w:b/>
                          <w:sz w:val="22"/>
                          <w:szCs w:val="22"/>
                        </w:rPr>
                      </w:pPr>
                      <w:r>
                        <w:rPr>
                          <w:b/>
                          <w:sz w:val="18"/>
                          <w:szCs w:val="18"/>
                        </w:rPr>
                        <w:t>Il Funzionario responsabile</w:t>
                      </w:r>
                    </w:p>
                    <w:p w:rsidR="00F11547" w:rsidRDefault="00F11547">
                      <w:pPr>
                        <w:tabs>
                          <w:tab w:val="left" w:pos="360"/>
                        </w:tabs>
                        <w:jc w:val="right"/>
                        <w:rPr>
                          <w:b/>
                          <w:sz w:val="22"/>
                          <w:szCs w:val="22"/>
                        </w:rPr>
                      </w:pPr>
                    </w:p>
                    <w:p w:rsidR="00F11547" w:rsidRDefault="00F11547">
                      <w:pPr>
                        <w:tabs>
                          <w:tab w:val="left" w:pos="360"/>
                        </w:tabs>
                        <w:rPr>
                          <w:i/>
                          <w:sz w:val="16"/>
                          <w:szCs w:val="16"/>
                        </w:rPr>
                      </w:pPr>
                    </w:p>
                  </w:txbxContent>
                </v:textbox>
              </v:shape>
            </w:pict>
          </mc:Fallback>
        </mc:AlternateContent>
      </w:r>
    </w:p>
    <w:p w:rsidR="00F11547" w:rsidRDefault="00F11547">
      <w:pPr>
        <w:pStyle w:val="Corpotesto"/>
        <w:tabs>
          <w:tab w:val="left" w:pos="5220"/>
        </w:tabs>
        <w:spacing w:line="200" w:lineRule="atLeast"/>
        <w:ind w:left="4950" w:hanging="4950"/>
        <w:rPr>
          <w:b/>
          <w:sz w:val="22"/>
        </w:rPr>
      </w:pPr>
      <w:r>
        <w:rPr>
          <w:b/>
          <w:sz w:val="22"/>
        </w:rPr>
        <w:t xml:space="preserve">                          IL SEGRETARIO GENERALE</w:t>
      </w:r>
    </w:p>
    <w:p w:rsidR="00F11547" w:rsidRDefault="00F11547">
      <w:pPr>
        <w:pStyle w:val="Corpotesto"/>
        <w:tabs>
          <w:tab w:val="left" w:pos="5220"/>
        </w:tabs>
        <w:spacing w:line="200" w:lineRule="atLeast"/>
        <w:ind w:left="5529"/>
        <w:rPr>
          <w:b/>
          <w:sz w:val="22"/>
        </w:rPr>
      </w:pPr>
      <w:r>
        <w:rPr>
          <w:b/>
          <w:sz w:val="22"/>
        </w:rPr>
        <w:t xml:space="preserve">                                                                                               </w:t>
      </w:r>
    </w:p>
    <w:p w:rsidR="00F11547" w:rsidRDefault="00F11547">
      <w:pPr>
        <w:pStyle w:val="Corpotesto"/>
        <w:tabs>
          <w:tab w:val="left" w:pos="5220"/>
        </w:tabs>
        <w:spacing w:line="40" w:lineRule="exact"/>
        <w:ind w:left="4950" w:hanging="4950"/>
      </w:pPr>
      <w:r>
        <w:rPr>
          <w:b/>
          <w:sz w:val="22"/>
        </w:rPr>
        <w:t xml:space="preserve">                                                                </w:t>
      </w:r>
    </w:p>
    <w:p w:rsidR="00F11547" w:rsidRDefault="0087484A">
      <w:pPr>
        <w:spacing w:line="40" w:lineRule="exact"/>
      </w:pPr>
      <w:r>
        <w:rPr>
          <w:noProof/>
        </w:rPr>
        <mc:AlternateContent>
          <mc:Choice Requires="wps">
            <w:drawing>
              <wp:anchor distT="0" distB="0" distL="114300" distR="114300" simplePos="0" relativeHeight="251654144" behindDoc="0" locked="0" layoutInCell="1" allowOverlap="1">
                <wp:simplePos x="0" y="0"/>
                <wp:positionH relativeFrom="column">
                  <wp:posOffset>68580</wp:posOffset>
                </wp:positionH>
                <wp:positionV relativeFrom="paragraph">
                  <wp:posOffset>6350</wp:posOffset>
                </wp:positionV>
                <wp:extent cx="3086100" cy="0"/>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381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33DCF7" id="Line 7"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pt" to="248.4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" strokeweight="1.06mm">
                <v:stroke joinstyle="miter" endcap="square"/>
              </v:line>
            </w:pict>
          </mc:Fallback>
        </mc:AlternateContent>
      </w:r>
      <w:r w:rsidR="00F11547">
        <w:t xml:space="preserve">                                                                                                                 </w:t>
      </w:r>
    </w:p>
    <w:p w:rsidR="00F11547" w:rsidRDefault="00F11547">
      <w:pPr>
        <w:pStyle w:val="Corpotesto"/>
        <w:tabs>
          <w:tab w:val="left" w:pos="6237"/>
        </w:tabs>
        <w:spacing w:line="40" w:lineRule="exact"/>
        <w:ind w:right="-227"/>
      </w:pPr>
    </w:p>
    <w:p w:rsidR="00F11547" w:rsidRDefault="00F11547">
      <w:pPr>
        <w:pStyle w:val="Corpotesto"/>
        <w:tabs>
          <w:tab w:val="left" w:pos="6237"/>
        </w:tabs>
        <w:spacing w:line="40" w:lineRule="exact"/>
        <w:ind w:right="-227"/>
      </w:pPr>
    </w:p>
    <w:p w:rsidR="00F11547" w:rsidRDefault="0087484A">
      <w:pPr>
        <w:pStyle w:val="Corpotesto"/>
        <w:tabs>
          <w:tab w:val="left" w:pos="6237"/>
        </w:tabs>
        <w:spacing w:line="40" w:lineRule="exact"/>
        <w:ind w:right="-227"/>
      </w:pPr>
      <w:r>
        <w:rPr>
          <w:noProof/>
        </w:rPr>
        <mc:AlternateContent>
          <mc:Choice Requires="wps">
            <w:drawing>
              <wp:anchor distT="0" distB="0" distL="114935" distR="114935" simplePos="0" relativeHeight="251658240" behindDoc="0" locked="0" layoutInCell="1" allowOverlap="1">
                <wp:simplePos x="0" y="0"/>
                <wp:positionH relativeFrom="column">
                  <wp:posOffset>64770</wp:posOffset>
                </wp:positionH>
                <wp:positionV relativeFrom="paragraph">
                  <wp:posOffset>20955</wp:posOffset>
                </wp:positionV>
                <wp:extent cx="2746375" cy="262255"/>
                <wp:effectExtent l="0" t="0" r="0" b="0"/>
                <wp:wrapSquare wrapText="bothSides"/>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637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1547" w:rsidRDefault="00F11547">
                            <w:pPr>
                              <w:pStyle w:val="Contenutocornice"/>
                              <w:jc w:val="center"/>
                            </w:pPr>
                            <w:r>
                              <w:rPr>
                                <w:b/>
                                <w:bCs/>
                                <w:u w:val="thick"/>
                              </w:rPr>
                              <w:t>Attestazione di compiuta pubblicazione: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left:0;text-align:left;margin-left:5.1pt;margin-top:1.65pt;width:216.25pt;height:20.6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" stroked="f">
                <v:textbox inset="0,0,0,0">
                  <w:txbxContent>
                    <w:p w:rsidR="00F11547" w:rsidRDefault="00F11547">
                      <w:pPr>
                        <w:pStyle w:val="Contenutocornice"/>
                        <w:jc w:val="center"/>
                      </w:pPr>
                      <w:r>
                        <w:rPr>
                          <w:b/>
                          <w:bCs/>
                          <w:u w:val="thick"/>
                        </w:rPr>
                        <w:t>Attestazione di compiuta pubblicazione:</w:t>
                      </w:r>
                    </w:p>
                  </w:txbxContent>
                </v:textbox>
                <w10:wrap type="square"/>
              </v:shape>
            </w:pict>
          </mc:Fallback>
        </mc:AlternateContent>
      </w:r>
    </w:p>
    <w:p w:rsidR="00F11547" w:rsidRDefault="00F11547">
      <w:pPr>
        <w:pStyle w:val="Corpotesto"/>
        <w:tabs>
          <w:tab w:val="left" w:pos="6237"/>
        </w:tabs>
        <w:spacing w:line="40" w:lineRule="exact"/>
        <w:ind w:right="-227"/>
      </w:pPr>
    </w:p>
    <w:p w:rsidR="00F11547" w:rsidRDefault="00F11547">
      <w:pPr>
        <w:pStyle w:val="Corpotesto"/>
        <w:tabs>
          <w:tab w:val="left" w:pos="6237"/>
        </w:tabs>
        <w:spacing w:line="40" w:lineRule="exact"/>
        <w:ind w:right="-227"/>
      </w:pPr>
    </w:p>
    <w:p w:rsidR="00F11547" w:rsidRDefault="00F11547">
      <w:pPr>
        <w:pStyle w:val="Corpotesto"/>
        <w:tabs>
          <w:tab w:val="left" w:pos="6237"/>
        </w:tabs>
        <w:spacing w:line="40" w:lineRule="exact"/>
        <w:ind w:right="-227"/>
      </w:pPr>
    </w:p>
    <w:p w:rsidR="00F11547" w:rsidRDefault="0087484A">
      <w:pPr>
        <w:pStyle w:val="Corpotesto"/>
        <w:tabs>
          <w:tab w:val="left" w:pos="6237"/>
        </w:tabs>
        <w:spacing w:line="20" w:lineRule="exact"/>
        <w:ind w:right="-227"/>
      </w:pPr>
      <w:r>
        <w:rPr>
          <w:noProof/>
        </w:rPr>
        <mc:AlternateContent>
          <mc:Choice Requires="wps">
            <w:drawing>
              <wp:anchor distT="0" distB="0" distL="114300" distR="114300" simplePos="0" relativeHeight="251659264" behindDoc="0" locked="0" layoutInCell="1" allowOverlap="1">
                <wp:simplePos x="0" y="0"/>
                <wp:positionH relativeFrom="column">
                  <wp:posOffset>3331210</wp:posOffset>
                </wp:positionH>
                <wp:positionV relativeFrom="paragraph">
                  <wp:posOffset>8116570</wp:posOffset>
                </wp:positionV>
                <wp:extent cx="2857500" cy="0"/>
                <wp:effectExtent l="0" t="0" r="0" b="0"/>
                <wp:wrapNone/>
                <wp:docPr id="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68AF32" id="Line 1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639.1pt" to="487.3pt,63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" strokeweight=".26mm">
                <v:stroke joinstyle="miter" endcap="square"/>
              </v:line>
            </w:pict>
          </mc:Fallback>
        </mc:AlternateContent>
      </w:r>
      <w:r w:rsidR="00F11547">
        <w:t xml:space="preserve">                                                                                          </w:t>
      </w:r>
    </w:p>
    <w:p w:rsidR="00F11547" w:rsidRDefault="00F11547">
      <w:pPr>
        <w:pStyle w:val="Corpotesto"/>
        <w:tabs>
          <w:tab w:val="left" w:pos="6237"/>
        </w:tabs>
        <w:spacing w:line="20" w:lineRule="exact"/>
        <w:ind w:right="-227"/>
      </w:pPr>
    </w:p>
    <w:p w:rsidR="00F11547" w:rsidRDefault="00F11547">
      <w:pPr>
        <w:pStyle w:val="Corpotesto"/>
        <w:tabs>
          <w:tab w:val="left" w:pos="6237"/>
        </w:tabs>
        <w:spacing w:line="20" w:lineRule="exact"/>
        <w:ind w:right="-227"/>
      </w:pPr>
    </w:p>
    <w:p w:rsidR="00F11547" w:rsidRDefault="00F11547">
      <w:pPr>
        <w:pStyle w:val="Corpotesto"/>
        <w:tabs>
          <w:tab w:val="left" w:pos="6237"/>
        </w:tabs>
        <w:spacing w:line="20" w:lineRule="exact"/>
        <w:ind w:right="-227"/>
      </w:pPr>
    </w:p>
    <w:p w:rsidR="00F11547" w:rsidRDefault="00F11547">
      <w:pPr>
        <w:pStyle w:val="Corpotesto"/>
        <w:tabs>
          <w:tab w:val="left" w:pos="6237"/>
        </w:tabs>
        <w:spacing w:line="20" w:lineRule="exact"/>
        <w:ind w:right="-227"/>
      </w:pPr>
    </w:p>
    <w:p w:rsidR="00F11547" w:rsidRDefault="00F11547">
      <w:pPr>
        <w:pStyle w:val="Corpotesto"/>
        <w:tabs>
          <w:tab w:val="left" w:pos="6237"/>
        </w:tabs>
        <w:spacing w:line="20" w:lineRule="exact"/>
        <w:ind w:right="-227"/>
      </w:pPr>
    </w:p>
    <w:p w:rsidR="00F11547" w:rsidRDefault="00F11547">
      <w:pPr>
        <w:pStyle w:val="Corpotesto"/>
        <w:tabs>
          <w:tab w:val="left" w:pos="6237"/>
        </w:tabs>
        <w:spacing w:line="20" w:lineRule="exact"/>
        <w:ind w:right="-227"/>
      </w:pPr>
    </w:p>
    <w:p w:rsidR="00F11547" w:rsidRDefault="00F11547">
      <w:pPr>
        <w:pStyle w:val="Corpotesto"/>
        <w:tabs>
          <w:tab w:val="left" w:pos="6237"/>
        </w:tabs>
        <w:spacing w:line="20" w:lineRule="exact"/>
        <w:ind w:right="-227"/>
      </w:pPr>
    </w:p>
    <w:p w:rsidR="00F11547" w:rsidRDefault="00F11547">
      <w:pPr>
        <w:pStyle w:val="Corpotesto"/>
        <w:tabs>
          <w:tab w:val="left" w:pos="6237"/>
        </w:tabs>
        <w:spacing w:line="20" w:lineRule="exact"/>
        <w:ind w:right="-227"/>
      </w:pPr>
    </w:p>
    <w:p w:rsidR="00F11547" w:rsidRDefault="00F11547">
      <w:pPr>
        <w:pStyle w:val="Corpotesto"/>
        <w:tabs>
          <w:tab w:val="left" w:pos="6237"/>
        </w:tabs>
        <w:spacing w:line="20" w:lineRule="exact"/>
        <w:ind w:right="-227"/>
      </w:pPr>
    </w:p>
    <w:p w:rsidR="00F11547" w:rsidRDefault="00F11547">
      <w:pPr>
        <w:pStyle w:val="Corpotesto"/>
        <w:tabs>
          <w:tab w:val="left" w:pos="6237"/>
        </w:tabs>
        <w:spacing w:line="20" w:lineRule="exact"/>
        <w:ind w:right="-227"/>
      </w:pPr>
    </w:p>
    <w:p w:rsidR="00F11547" w:rsidRDefault="00F11547">
      <w:pPr>
        <w:pStyle w:val="Corpotesto"/>
        <w:tabs>
          <w:tab w:val="left" w:pos="6237"/>
        </w:tabs>
        <w:spacing w:line="20" w:lineRule="exact"/>
        <w:ind w:right="-227"/>
      </w:pPr>
    </w:p>
    <w:p w:rsidR="00F11547" w:rsidRDefault="00F11547">
      <w:pPr>
        <w:pStyle w:val="Corpotesto"/>
        <w:tabs>
          <w:tab w:val="left" w:pos="6237"/>
        </w:tabs>
        <w:spacing w:line="20" w:lineRule="exact"/>
        <w:ind w:right="-227"/>
      </w:pPr>
    </w:p>
    <w:p w:rsidR="00F11547" w:rsidRDefault="00F11547">
      <w:pPr>
        <w:pStyle w:val="Corpotesto"/>
        <w:tabs>
          <w:tab w:val="left" w:pos="6237"/>
        </w:tabs>
        <w:spacing w:line="20" w:lineRule="exact"/>
        <w:ind w:right="-227"/>
      </w:pPr>
    </w:p>
    <w:p w:rsidR="00F11547" w:rsidRDefault="00F11547">
      <w:pPr>
        <w:pStyle w:val="Corpotesto"/>
        <w:tabs>
          <w:tab w:val="left" w:pos="6237"/>
        </w:tabs>
        <w:spacing w:line="20" w:lineRule="exact"/>
        <w:ind w:right="-227" w:firstLine="5387"/>
      </w:pPr>
    </w:p>
    <w:sectPr w:rsidR="00F11547">
      <w:headerReference w:type="default" r:id="rId8"/>
      <w:footerReference w:type="even" r:id="rId9"/>
      <w:footerReference w:type="default" r:id="rId10"/>
      <w:headerReference w:type="first" r:id="rId11"/>
      <w:footerReference w:type="first" r:id="rId12"/>
      <w:pgSz w:w="11906" w:h="16838"/>
      <w:pgMar w:top="776" w:right="851" w:bottom="1019" w:left="1134" w:header="720" w:footer="963"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322D" w:rsidRDefault="002E322D">
      <w:r>
        <w:separator/>
      </w:r>
    </w:p>
  </w:endnote>
  <w:endnote w:type="continuationSeparator" w:id="0">
    <w:p w:rsidR="002E322D" w:rsidRDefault="002E3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ohit Hindi">
    <w:charset w:val="00"/>
    <w:family w:val="auto"/>
    <w:pitch w:val="variable"/>
  </w:font>
  <w:font w:name="Liberation Sans">
    <w:altName w:val="Arial"/>
    <w:charset w:val="00"/>
    <w:family w:val="swiss"/>
    <w:pitch w:val="variable"/>
  </w:font>
  <w:font w:name="WenQuanYi Zen Hei">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ヒラギノ角ゴ Pro W3">
    <w:altName w:val="Times New Roman"/>
    <w:charset w:val="00"/>
    <w:family w:val="roman"/>
    <w:pitch w:val="default"/>
  </w:font>
  <w:font w:name="TimesNewRoman">
    <w:altName w:val="Times New Roman"/>
    <w:charset w:val="00"/>
    <w:family w:val="auto"/>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547" w:rsidRDefault="00F1154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547" w:rsidRDefault="00F11547">
    <w:pPr>
      <w:tabs>
        <w:tab w:val="left" w:pos="360"/>
      </w:tabs>
      <w:ind w:left="5387"/>
      <w:rPr>
        <w:i/>
        <w:sz w:val="16"/>
        <w:szCs w:val="16"/>
      </w:rPr>
    </w:pPr>
  </w:p>
  <w:p w:rsidR="00F11547" w:rsidRDefault="00F11547">
    <w:pPr>
      <w:tabs>
        <w:tab w:val="left" w:pos="360"/>
      </w:tabs>
      <w:ind w:left="5387"/>
      <w:rPr>
        <w:i/>
        <w:sz w:val="16"/>
        <w:szCs w:val="16"/>
      </w:rPr>
    </w:pPr>
    <w:r>
      <w:rPr>
        <w:i/>
        <w:sz w:val="16"/>
        <w:szCs w:val="16"/>
      </w:rPr>
      <w:t xml:space="preserve"> (1):Barrare le caselle delle ipotesi ricorrenti.</w:t>
    </w:r>
  </w:p>
  <w:p w:rsidR="00F11547" w:rsidRDefault="00F11547">
    <w:pPr>
      <w:tabs>
        <w:tab w:val="left" w:pos="360"/>
      </w:tabs>
      <w:ind w:left="5670" w:hanging="283"/>
    </w:pPr>
    <w:r>
      <w:rPr>
        <w:i/>
        <w:sz w:val="16"/>
        <w:szCs w:val="16"/>
      </w:rPr>
      <w:t>(2): La Segreteria della Giunta indicherà l’archivio presso cui gli atti sono depositati al momento della richiesta di visione.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547" w:rsidRDefault="00F115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322D" w:rsidRDefault="002E322D">
      <w:r>
        <w:separator/>
      </w:r>
    </w:p>
  </w:footnote>
  <w:footnote w:type="continuationSeparator" w:id="0">
    <w:p w:rsidR="002E322D" w:rsidRDefault="002E3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547" w:rsidRDefault="0087484A">
    <w:pPr>
      <w:pStyle w:val="Intestazione"/>
      <w:pBdr>
        <w:top w:val="single" w:sz="4" w:space="1" w:color="000000"/>
        <w:left w:val="single" w:sz="4" w:space="4" w:color="000000"/>
        <w:bottom w:val="single" w:sz="4" w:space="1" w:color="000000"/>
        <w:right w:val="single" w:sz="4" w:space="4" w:color="000000"/>
      </w:pBdr>
      <w:tabs>
        <w:tab w:val="clear" w:pos="4819"/>
        <w:tab w:val="center" w:pos="5220"/>
      </w:tabs>
      <w:jc w:val="both"/>
    </w:pPr>
    <w:r>
      <w:rPr>
        <w:noProof/>
      </w:rPr>
      <mc:AlternateContent>
        <mc:Choice Requires="wps">
          <w:drawing>
            <wp:anchor distT="0" distB="0" distL="114300" distR="114300" simplePos="0" relativeHeight="251657728" behindDoc="1" locked="0" layoutInCell="1" allowOverlap="1">
              <wp:simplePos x="0" y="0"/>
              <wp:positionH relativeFrom="column">
                <wp:posOffset>-132715</wp:posOffset>
              </wp:positionH>
              <wp:positionV relativeFrom="paragraph">
                <wp:posOffset>-60960</wp:posOffset>
              </wp:positionV>
              <wp:extent cx="30480" cy="1017270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 cy="1017270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93D86E" id="Line 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pt,-4.8pt" to="-8.05pt,79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" strokeweight=".26mm">
              <v:stroke joinstyle="miter" endcap="square"/>
            </v:line>
          </w:pict>
        </mc:Fallback>
      </mc:AlternateContent>
    </w:r>
  </w:p>
  <w:p w:rsidR="00F11547" w:rsidRDefault="00F11547">
    <w:pPr>
      <w:pStyle w:val="Intestazione"/>
      <w:pBdr>
        <w:top w:val="single" w:sz="4" w:space="1" w:color="000000"/>
        <w:left w:val="single" w:sz="4" w:space="4" w:color="000000"/>
        <w:bottom w:val="single" w:sz="4" w:space="1" w:color="000000"/>
        <w:right w:val="single" w:sz="4" w:space="4" w:color="000000"/>
      </w:pBdr>
      <w:spacing w:line="360" w:lineRule="auto"/>
      <w:jc w:val="both"/>
    </w:pPr>
    <w:r>
      <w:t xml:space="preserve">Deliberazione di G. C. n. …………….  del  …………….. composta da n……… pagine progressivamente numerate, nonché da allegati, costituenti parte integrante, di complessive pagine…………., separatamente numerate.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547" w:rsidRDefault="00F1154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Times New Roman" w:hAnsi="Times New Roman" w:cs="Times New Roman"/>
        <w:sz w:val="16"/>
        <w:szCs w:val="16"/>
      </w:rPr>
    </w:lvl>
  </w:abstractNum>
  <w:abstractNum w:abstractNumId="2" w15:restartNumberingAfterBreak="0">
    <w:nsid w:val="00000003"/>
    <w:multiLevelType w:val="singleLevel"/>
    <w:tmpl w:val="00000003"/>
    <w:name w:val="WW8Num3"/>
    <w:lvl w:ilvl="0">
      <w:start w:val="1"/>
      <w:numFmt w:val="bullet"/>
      <w:lvlText w:val="□"/>
      <w:lvlJc w:val="left"/>
      <w:pPr>
        <w:tabs>
          <w:tab w:val="num" w:pos="136"/>
        </w:tabs>
        <w:ind w:left="0" w:firstLine="134"/>
      </w:pPr>
      <w:rPr>
        <w:rFonts w:ascii="Times New Roman" w:hAnsi="Times New Roman" w:cs="Times New Roman"/>
        <w:sz w:val="48"/>
        <w:szCs w:val="48"/>
      </w:rPr>
    </w:lvl>
  </w:abstractNum>
  <w:abstractNum w:abstractNumId="3" w15:restartNumberingAfterBreak="0">
    <w:nsid w:val="063B4691"/>
    <w:multiLevelType w:val="hybridMultilevel"/>
    <w:tmpl w:val="B3926C28"/>
    <w:lvl w:ilvl="0" w:tplc="04100001">
      <w:start w:val="1"/>
      <w:numFmt w:val="bullet"/>
      <w:lvlText w:val=""/>
      <w:lvlJc w:val="left"/>
      <w:pPr>
        <w:ind w:left="272" w:hanging="360"/>
      </w:pPr>
      <w:rPr>
        <w:rFonts w:ascii="Symbol" w:hAnsi="Symbol" w:hint="default"/>
      </w:rPr>
    </w:lvl>
    <w:lvl w:ilvl="1" w:tplc="04100003" w:tentative="1">
      <w:start w:val="1"/>
      <w:numFmt w:val="bullet"/>
      <w:lvlText w:val="o"/>
      <w:lvlJc w:val="left"/>
      <w:pPr>
        <w:ind w:left="992" w:hanging="360"/>
      </w:pPr>
      <w:rPr>
        <w:rFonts w:ascii="Courier New" w:hAnsi="Courier New" w:cs="Courier New" w:hint="default"/>
      </w:rPr>
    </w:lvl>
    <w:lvl w:ilvl="2" w:tplc="04100005" w:tentative="1">
      <w:start w:val="1"/>
      <w:numFmt w:val="bullet"/>
      <w:lvlText w:val=""/>
      <w:lvlJc w:val="left"/>
      <w:pPr>
        <w:ind w:left="1712" w:hanging="360"/>
      </w:pPr>
      <w:rPr>
        <w:rFonts w:ascii="Wingdings" w:hAnsi="Wingdings" w:hint="default"/>
      </w:rPr>
    </w:lvl>
    <w:lvl w:ilvl="3" w:tplc="04100001" w:tentative="1">
      <w:start w:val="1"/>
      <w:numFmt w:val="bullet"/>
      <w:lvlText w:val=""/>
      <w:lvlJc w:val="left"/>
      <w:pPr>
        <w:ind w:left="2432" w:hanging="360"/>
      </w:pPr>
      <w:rPr>
        <w:rFonts w:ascii="Symbol" w:hAnsi="Symbol" w:hint="default"/>
      </w:rPr>
    </w:lvl>
    <w:lvl w:ilvl="4" w:tplc="04100003" w:tentative="1">
      <w:start w:val="1"/>
      <w:numFmt w:val="bullet"/>
      <w:lvlText w:val="o"/>
      <w:lvlJc w:val="left"/>
      <w:pPr>
        <w:ind w:left="3152" w:hanging="360"/>
      </w:pPr>
      <w:rPr>
        <w:rFonts w:ascii="Courier New" w:hAnsi="Courier New" w:cs="Courier New" w:hint="default"/>
      </w:rPr>
    </w:lvl>
    <w:lvl w:ilvl="5" w:tplc="04100005" w:tentative="1">
      <w:start w:val="1"/>
      <w:numFmt w:val="bullet"/>
      <w:lvlText w:val=""/>
      <w:lvlJc w:val="left"/>
      <w:pPr>
        <w:ind w:left="3872" w:hanging="360"/>
      </w:pPr>
      <w:rPr>
        <w:rFonts w:ascii="Wingdings" w:hAnsi="Wingdings" w:hint="default"/>
      </w:rPr>
    </w:lvl>
    <w:lvl w:ilvl="6" w:tplc="04100001" w:tentative="1">
      <w:start w:val="1"/>
      <w:numFmt w:val="bullet"/>
      <w:lvlText w:val=""/>
      <w:lvlJc w:val="left"/>
      <w:pPr>
        <w:ind w:left="4592" w:hanging="360"/>
      </w:pPr>
      <w:rPr>
        <w:rFonts w:ascii="Symbol" w:hAnsi="Symbol" w:hint="default"/>
      </w:rPr>
    </w:lvl>
    <w:lvl w:ilvl="7" w:tplc="04100003" w:tentative="1">
      <w:start w:val="1"/>
      <w:numFmt w:val="bullet"/>
      <w:lvlText w:val="o"/>
      <w:lvlJc w:val="left"/>
      <w:pPr>
        <w:ind w:left="5312" w:hanging="360"/>
      </w:pPr>
      <w:rPr>
        <w:rFonts w:ascii="Courier New" w:hAnsi="Courier New" w:cs="Courier New" w:hint="default"/>
      </w:rPr>
    </w:lvl>
    <w:lvl w:ilvl="8" w:tplc="04100005" w:tentative="1">
      <w:start w:val="1"/>
      <w:numFmt w:val="bullet"/>
      <w:lvlText w:val=""/>
      <w:lvlJc w:val="left"/>
      <w:pPr>
        <w:ind w:left="6032" w:hanging="360"/>
      </w:pPr>
      <w:rPr>
        <w:rFonts w:ascii="Wingdings" w:hAnsi="Wingdings" w:hint="default"/>
      </w:rPr>
    </w:lvl>
  </w:abstractNum>
  <w:abstractNum w:abstractNumId="4" w15:restartNumberingAfterBreak="0">
    <w:nsid w:val="6D58233C"/>
    <w:multiLevelType w:val="hybridMultilevel"/>
    <w:tmpl w:val="E5A48180"/>
    <w:lvl w:ilvl="0" w:tplc="885C98A4">
      <w:start w:val="1"/>
      <w:numFmt w:val="bullet"/>
      <w:lvlText w:val=""/>
      <w:lvlJc w:val="left"/>
      <w:pPr>
        <w:ind w:left="272" w:hanging="360"/>
      </w:pPr>
      <w:rPr>
        <w:rFonts w:ascii="Symbol" w:hAnsi="Symbol" w:hint="default"/>
      </w:rPr>
    </w:lvl>
    <w:lvl w:ilvl="1" w:tplc="04100003" w:tentative="1">
      <w:start w:val="1"/>
      <w:numFmt w:val="bullet"/>
      <w:lvlText w:val="o"/>
      <w:lvlJc w:val="left"/>
      <w:pPr>
        <w:ind w:left="992" w:hanging="360"/>
      </w:pPr>
      <w:rPr>
        <w:rFonts w:ascii="Courier New" w:hAnsi="Courier New" w:cs="Courier New" w:hint="default"/>
      </w:rPr>
    </w:lvl>
    <w:lvl w:ilvl="2" w:tplc="04100005" w:tentative="1">
      <w:start w:val="1"/>
      <w:numFmt w:val="bullet"/>
      <w:lvlText w:val=""/>
      <w:lvlJc w:val="left"/>
      <w:pPr>
        <w:ind w:left="1712" w:hanging="360"/>
      </w:pPr>
      <w:rPr>
        <w:rFonts w:ascii="Wingdings" w:hAnsi="Wingdings" w:hint="default"/>
      </w:rPr>
    </w:lvl>
    <w:lvl w:ilvl="3" w:tplc="04100001" w:tentative="1">
      <w:start w:val="1"/>
      <w:numFmt w:val="bullet"/>
      <w:lvlText w:val=""/>
      <w:lvlJc w:val="left"/>
      <w:pPr>
        <w:ind w:left="2432" w:hanging="360"/>
      </w:pPr>
      <w:rPr>
        <w:rFonts w:ascii="Symbol" w:hAnsi="Symbol" w:hint="default"/>
      </w:rPr>
    </w:lvl>
    <w:lvl w:ilvl="4" w:tplc="04100003" w:tentative="1">
      <w:start w:val="1"/>
      <w:numFmt w:val="bullet"/>
      <w:lvlText w:val="o"/>
      <w:lvlJc w:val="left"/>
      <w:pPr>
        <w:ind w:left="3152" w:hanging="360"/>
      </w:pPr>
      <w:rPr>
        <w:rFonts w:ascii="Courier New" w:hAnsi="Courier New" w:cs="Courier New" w:hint="default"/>
      </w:rPr>
    </w:lvl>
    <w:lvl w:ilvl="5" w:tplc="04100005" w:tentative="1">
      <w:start w:val="1"/>
      <w:numFmt w:val="bullet"/>
      <w:lvlText w:val=""/>
      <w:lvlJc w:val="left"/>
      <w:pPr>
        <w:ind w:left="3872" w:hanging="360"/>
      </w:pPr>
      <w:rPr>
        <w:rFonts w:ascii="Wingdings" w:hAnsi="Wingdings" w:hint="default"/>
      </w:rPr>
    </w:lvl>
    <w:lvl w:ilvl="6" w:tplc="04100001" w:tentative="1">
      <w:start w:val="1"/>
      <w:numFmt w:val="bullet"/>
      <w:lvlText w:val=""/>
      <w:lvlJc w:val="left"/>
      <w:pPr>
        <w:ind w:left="4592" w:hanging="360"/>
      </w:pPr>
      <w:rPr>
        <w:rFonts w:ascii="Symbol" w:hAnsi="Symbol" w:hint="default"/>
      </w:rPr>
    </w:lvl>
    <w:lvl w:ilvl="7" w:tplc="04100003" w:tentative="1">
      <w:start w:val="1"/>
      <w:numFmt w:val="bullet"/>
      <w:lvlText w:val="o"/>
      <w:lvlJc w:val="left"/>
      <w:pPr>
        <w:ind w:left="5312" w:hanging="360"/>
      </w:pPr>
      <w:rPr>
        <w:rFonts w:ascii="Courier New" w:hAnsi="Courier New" w:cs="Courier New" w:hint="default"/>
      </w:rPr>
    </w:lvl>
    <w:lvl w:ilvl="8" w:tplc="04100005" w:tentative="1">
      <w:start w:val="1"/>
      <w:numFmt w:val="bullet"/>
      <w:lvlText w:val=""/>
      <w:lvlJc w:val="left"/>
      <w:pPr>
        <w:ind w:left="6032"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B98"/>
    <w:rsid w:val="00020726"/>
    <w:rsid w:val="000545CB"/>
    <w:rsid w:val="000A4BAB"/>
    <w:rsid w:val="000F4EF9"/>
    <w:rsid w:val="00177281"/>
    <w:rsid w:val="002D3CD9"/>
    <w:rsid w:val="002E0B75"/>
    <w:rsid w:val="002E322D"/>
    <w:rsid w:val="00353355"/>
    <w:rsid w:val="003A0BB4"/>
    <w:rsid w:val="003C2857"/>
    <w:rsid w:val="003C7852"/>
    <w:rsid w:val="00480118"/>
    <w:rsid w:val="004D0B55"/>
    <w:rsid w:val="004F2A2E"/>
    <w:rsid w:val="00531491"/>
    <w:rsid w:val="005321AF"/>
    <w:rsid w:val="005C1693"/>
    <w:rsid w:val="00602C93"/>
    <w:rsid w:val="0066700C"/>
    <w:rsid w:val="006A1227"/>
    <w:rsid w:val="006C3BC7"/>
    <w:rsid w:val="006E1B06"/>
    <w:rsid w:val="008658EC"/>
    <w:rsid w:val="0087484A"/>
    <w:rsid w:val="008A3A75"/>
    <w:rsid w:val="008A58FD"/>
    <w:rsid w:val="008D37E4"/>
    <w:rsid w:val="008D3A91"/>
    <w:rsid w:val="008E2B98"/>
    <w:rsid w:val="00914D67"/>
    <w:rsid w:val="009C1D18"/>
    <w:rsid w:val="009F31F9"/>
    <w:rsid w:val="00AA5139"/>
    <w:rsid w:val="00AD0D04"/>
    <w:rsid w:val="00B324A2"/>
    <w:rsid w:val="00B73B45"/>
    <w:rsid w:val="00C84813"/>
    <w:rsid w:val="00CD4181"/>
    <w:rsid w:val="00D009B3"/>
    <w:rsid w:val="00DC008B"/>
    <w:rsid w:val="00DE22F2"/>
    <w:rsid w:val="00E06DBF"/>
    <w:rsid w:val="00F11547"/>
    <w:rsid w:val="00F321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F7D2FB36-DEBF-418E-97A2-120E138D4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uppressAutoHyphens/>
    </w:pPr>
    <w:rPr>
      <w:lang w:eastAsia="ar-SA"/>
    </w:rPr>
  </w:style>
  <w:style w:type="paragraph" w:styleId="Titolo1">
    <w:name w:val="heading 1"/>
    <w:basedOn w:val="Normale"/>
    <w:next w:val="Normale"/>
    <w:qFormat/>
    <w:pPr>
      <w:keepNext/>
      <w:widowControl w:val="0"/>
      <w:numPr>
        <w:numId w:val="1"/>
      </w:numPr>
      <w:ind w:left="0" w:right="1021" w:firstLine="0"/>
      <w:jc w:val="both"/>
      <w:outlineLvl w:val="0"/>
    </w:pPr>
    <w:rPr>
      <w:sz w:val="28"/>
    </w:rPr>
  </w:style>
  <w:style w:type="paragraph" w:styleId="Titolo2">
    <w:name w:val="heading 2"/>
    <w:basedOn w:val="Normale"/>
    <w:next w:val="Normale"/>
    <w:qFormat/>
    <w:pPr>
      <w:keepNext/>
      <w:widowControl w:val="0"/>
      <w:numPr>
        <w:ilvl w:val="1"/>
        <w:numId w:val="1"/>
      </w:numPr>
      <w:ind w:left="680" w:right="1021" w:firstLine="680"/>
      <w:jc w:val="center"/>
      <w:outlineLvl w:val="1"/>
    </w:pPr>
    <w:rPr>
      <w:b/>
      <w:sz w:val="28"/>
    </w:rPr>
  </w:style>
  <w:style w:type="paragraph" w:styleId="Titolo3">
    <w:name w:val="heading 3"/>
    <w:basedOn w:val="Normale"/>
    <w:next w:val="Normale"/>
    <w:qFormat/>
    <w:pPr>
      <w:keepNext/>
      <w:widowControl w:val="0"/>
      <w:numPr>
        <w:ilvl w:val="2"/>
        <w:numId w:val="1"/>
      </w:numPr>
      <w:ind w:left="680" w:right="1021" w:firstLine="29"/>
      <w:jc w:val="both"/>
      <w:outlineLvl w:val="2"/>
    </w:pPr>
    <w:rPr>
      <w:b/>
      <w:sz w:val="24"/>
    </w:rPr>
  </w:style>
  <w:style w:type="paragraph" w:styleId="Titolo4">
    <w:name w:val="heading 4"/>
    <w:basedOn w:val="Normale"/>
    <w:next w:val="Normale"/>
    <w:qFormat/>
    <w:pPr>
      <w:keepNext/>
      <w:numPr>
        <w:ilvl w:val="3"/>
        <w:numId w:val="1"/>
      </w:numPr>
      <w:jc w:val="center"/>
      <w:outlineLvl w:val="3"/>
    </w:pPr>
    <w:rPr>
      <w:rFonts w:ascii="Arial" w:hAnsi="Arial" w:cs="Arial"/>
      <w:b/>
      <w:color w:val="000000"/>
    </w:rPr>
  </w:style>
  <w:style w:type="paragraph" w:styleId="Titolo5">
    <w:name w:val="heading 5"/>
    <w:basedOn w:val="Normale"/>
    <w:next w:val="Normale"/>
    <w:qFormat/>
    <w:pPr>
      <w:keepNext/>
      <w:numPr>
        <w:ilvl w:val="4"/>
        <w:numId w:val="1"/>
      </w:numPr>
      <w:outlineLvl w:val="4"/>
    </w:pPr>
    <w:rPr>
      <w:rFonts w:ascii="Arial" w:hAnsi="Arial" w:cs="Arial"/>
      <w:sz w:val="24"/>
    </w:rPr>
  </w:style>
  <w:style w:type="paragraph" w:styleId="Titolo6">
    <w:name w:val="heading 6"/>
    <w:basedOn w:val="Normale"/>
    <w:next w:val="Normale"/>
    <w:qFormat/>
    <w:pPr>
      <w:keepNext/>
      <w:numPr>
        <w:ilvl w:val="5"/>
        <w:numId w:val="1"/>
      </w:numPr>
      <w:ind w:left="0" w:right="-587" w:firstLine="0"/>
      <w:jc w:val="center"/>
      <w:outlineLvl w:val="5"/>
    </w:pPr>
    <w:rPr>
      <w:rFonts w:ascii="Arial" w:hAnsi="Arial" w:cs="Arial"/>
      <w:b/>
      <w:bCs/>
      <w:sz w:val="24"/>
    </w:rPr>
  </w:style>
  <w:style w:type="paragraph" w:styleId="Titolo7">
    <w:name w:val="heading 7"/>
    <w:basedOn w:val="Normale"/>
    <w:next w:val="Normale"/>
    <w:qFormat/>
    <w:pPr>
      <w:keepNext/>
      <w:numPr>
        <w:ilvl w:val="6"/>
        <w:numId w:val="1"/>
      </w:numPr>
      <w:jc w:val="center"/>
      <w:outlineLvl w:val="6"/>
    </w:pPr>
    <w:rPr>
      <w:b/>
      <w:spacing w:val="200"/>
      <w:sz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sz w:val="16"/>
      <w:szCs w:val="16"/>
    </w:rPr>
  </w:style>
  <w:style w:type="character" w:customStyle="1" w:styleId="WW8Num3z0">
    <w:name w:val="WW8Num3z0"/>
    <w:rPr>
      <w:rFonts w:ascii="Times New Roman" w:hAnsi="Times New Roman" w:cs="Times New Roman"/>
      <w:sz w:val="48"/>
      <w:szCs w:val="48"/>
    </w:rPr>
  </w:style>
  <w:style w:type="character" w:customStyle="1" w:styleId="WW8Num4z0">
    <w:name w:val="WW8Num4z0"/>
    <w:rPr>
      <w:rFonts w:ascii="Times New Roman" w:hAnsi="Times New Roman" w:cs="Times New Roman"/>
      <w:sz w:val="48"/>
      <w:szCs w:val="48"/>
    </w:rPr>
  </w:style>
  <w:style w:type="character" w:customStyle="1" w:styleId="Carpredefinitoparagrafo8">
    <w:name w:val="Car. predefinito paragrafo8"/>
  </w:style>
  <w:style w:type="character" w:customStyle="1" w:styleId="Carpredefinitoparagrafo7">
    <w:name w:val="Car. predefinito paragrafo7"/>
  </w:style>
  <w:style w:type="character" w:customStyle="1" w:styleId="WW8Num5z0">
    <w:name w:val="WW8Num5z0"/>
    <w:rPr>
      <w:rFonts w:ascii="Symbol" w:eastAsia="Times New Roman" w:hAnsi="Symbol" w:cs="Symbol"/>
      <w:color w:val="auto"/>
      <w:sz w:val="24"/>
      <w:szCs w:val="24"/>
      <w:shd w:val="clear" w:color="auto" w:fill="auto"/>
      <w:lang w:val="it-IT" w:eastAsia="ar-SA" w:bidi="ar-S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Carpredefinitoparagrafo6">
    <w:name w:val="Car. predefinito paragrafo6"/>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0">
    <w:name w:val="WW8Num6z0"/>
    <w:rPr>
      <w:rFonts w:ascii="Times New Roman" w:eastAsia="Times New Roman" w:hAnsi="Times New Roman" w:cs="Times New Roman"/>
      <w:color w:val="auto"/>
      <w:sz w:val="24"/>
      <w:szCs w:val="24"/>
      <w:shd w:val="clear" w:color="auto" w:fill="auto"/>
      <w:lang w:val="it-IT" w:eastAsia="ar-SA" w:bidi="ar-SA"/>
    </w:rPr>
  </w:style>
  <w:style w:type="character" w:customStyle="1" w:styleId="WW8Num6z1">
    <w:name w:val="WW8Num6z1"/>
    <w:rPr>
      <w:rFonts w:ascii="Courier New" w:hAnsi="Courier New" w:cs="Courier New"/>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7z0">
    <w:name w:val="WW8Num7z0"/>
    <w:rPr>
      <w:rFonts w:ascii="Wingdings" w:hAnsi="Wingdings" w:cs="Wingdings"/>
    </w:rPr>
  </w:style>
  <w:style w:type="character" w:customStyle="1" w:styleId="WW8Num7z1">
    <w:name w:val="WW8Num7z1"/>
    <w:rPr>
      <w:rFonts w:ascii="OpenSymbol" w:hAnsi="OpenSymbol" w:cs="OpenSymbol"/>
    </w:rPr>
  </w:style>
  <w:style w:type="character" w:customStyle="1" w:styleId="WW8Num9z0">
    <w:name w:val="WW8Num9z0"/>
    <w:rPr>
      <w:rFonts w:ascii="Wingdings 2" w:hAnsi="Wingdings 2" w:cs="OpenSymbol"/>
    </w:rPr>
  </w:style>
  <w:style w:type="character" w:customStyle="1" w:styleId="WW8Num9z1">
    <w:name w:val="WW8Num9z1"/>
    <w:rPr>
      <w:rFonts w:ascii="OpenSymbol" w:hAnsi="OpenSymbol" w:cs="OpenSymbol"/>
    </w:rPr>
  </w:style>
  <w:style w:type="character" w:customStyle="1" w:styleId="WW8Num10z0">
    <w:name w:val="WW8Num10z0"/>
    <w:rPr>
      <w:rFonts w:ascii="Wingdings 2" w:hAnsi="Wingdings 2" w:cs="OpenSymbol"/>
    </w:rPr>
  </w:style>
  <w:style w:type="character" w:customStyle="1" w:styleId="WW8Num10z1">
    <w:name w:val="WW8Num10z1"/>
    <w:rPr>
      <w:rFonts w:ascii="OpenSymbol" w:hAnsi="OpenSymbol" w:cs="OpenSymbol"/>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8Num8z0">
    <w:name w:val="WW8Num8z0"/>
    <w:rPr>
      <w:rFonts w:ascii="Times New Roman" w:hAnsi="Times New Roman" w:cs="Times New Roman"/>
      <w:sz w:val="48"/>
      <w:szCs w:val="48"/>
    </w:rPr>
  </w:style>
  <w:style w:type="character" w:customStyle="1" w:styleId="WW8Num8z1">
    <w:name w:val="WW8Num8z1"/>
    <w:rPr>
      <w:rFonts w:ascii="Courier New" w:hAnsi="Courier New" w:cs="Courier New"/>
    </w:rPr>
  </w:style>
  <w:style w:type="character" w:customStyle="1" w:styleId="WW8Num11z0">
    <w:name w:val="WW8Num11z0"/>
    <w:rPr>
      <w:rFonts w:ascii="Wingdings 2" w:hAnsi="Wingdings 2" w:cs="OpenSymbol"/>
    </w:rPr>
  </w:style>
  <w:style w:type="character" w:customStyle="1" w:styleId="WW8Num12z0">
    <w:name w:val="WW8Num12z0"/>
    <w:rPr>
      <w:rFonts w:ascii="Wingdings 2" w:hAnsi="Wingdings 2" w:cs="OpenSymbol"/>
    </w:rPr>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13z0">
    <w:name w:val="WW8Num13z0"/>
    <w:rPr>
      <w:rFonts w:ascii="Symbol" w:hAnsi="Symbol" w:cs="Symbol"/>
    </w:rPr>
  </w:style>
  <w:style w:type="character" w:customStyle="1" w:styleId="WW-Absatz-Standardschriftart111111111111111111111111">
    <w:name w:val="WW-Absatz-Standardschriftart111111111111111111111111"/>
  </w:style>
  <w:style w:type="character" w:customStyle="1" w:styleId="WW8Num11z1">
    <w:name w:val="WW8Num11z1"/>
    <w:rPr>
      <w:rFonts w:ascii="OpenSymbol" w:hAnsi="OpenSymbol" w:cs="OpenSymbol"/>
    </w:rPr>
  </w:style>
  <w:style w:type="character" w:customStyle="1" w:styleId="WW8Num12z1">
    <w:name w:val="WW8Num12z1"/>
    <w:rPr>
      <w:rFonts w:ascii="OpenSymbol" w:hAnsi="OpenSymbol" w:cs="OpenSymbol"/>
    </w:rPr>
  </w:style>
  <w:style w:type="character" w:customStyle="1" w:styleId="WW8Num14z0">
    <w:name w:val="WW8Num14z0"/>
    <w:rPr>
      <w:rFonts w:ascii="Times New Roman" w:eastAsia="SimSun" w:hAnsi="Times New Roman"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Symbol" w:hAnsi="Symbol" w:cs="Symbol"/>
    </w:rPr>
  </w:style>
  <w:style w:type="character" w:customStyle="1" w:styleId="Carpredefinitoparagrafo5">
    <w:name w:val="Car. predefinito paragrafo5"/>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Carpredefinitoparagrafo4">
    <w:name w:val="Car. predefinito paragrafo4"/>
  </w:style>
  <w:style w:type="character" w:customStyle="1" w:styleId="WW-Absatz-Standardschriftart11111111111111111111111111111111111111">
    <w:name w:val="WW-Absatz-Standardschriftart11111111111111111111111111111111111111"/>
  </w:style>
  <w:style w:type="character" w:customStyle="1" w:styleId="Carpredefinitoparagrafo3">
    <w:name w:val="Car. predefinito paragrafo3"/>
  </w:style>
  <w:style w:type="character" w:customStyle="1" w:styleId="Carpredefinitoparagrafo2">
    <w:name w:val="Car. predefinito paragrafo2"/>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Carpredefinitoparagrafo1">
    <w:name w:val="Car. predefinito paragrafo1"/>
  </w:style>
  <w:style w:type="character" w:customStyle="1" w:styleId="Rimandocommento1">
    <w:name w:val="Rimando commento1"/>
    <w:rPr>
      <w:sz w:val="16"/>
    </w:rPr>
  </w:style>
  <w:style w:type="character" w:customStyle="1" w:styleId="RientrocorpodeltestoCarattere">
    <w:name w:val="Rientro corpo del testo Carattere"/>
    <w:rPr>
      <w:sz w:val="24"/>
    </w:rPr>
  </w:style>
  <w:style w:type="character" w:customStyle="1" w:styleId="WW8Num36z0">
    <w:name w:val="WW8Num36z0"/>
    <w:rPr>
      <w:rFonts w:ascii="Symbol" w:hAnsi="Symbol" w:cs="Symbol"/>
    </w:rPr>
  </w:style>
  <w:style w:type="character" w:customStyle="1" w:styleId="WW8Num17z0">
    <w:name w:val="WW8Num17z0"/>
    <w:rPr>
      <w:rFonts w:ascii="Wingdings" w:hAnsi="Wingdings" w:cs="Wingdings"/>
    </w:rPr>
  </w:style>
  <w:style w:type="character" w:customStyle="1" w:styleId="WW8Num27z0">
    <w:name w:val="WW8Num27z0"/>
    <w:rPr>
      <w:rFonts w:ascii="Wingdings" w:hAnsi="Wingdings" w:cs="Wingdings"/>
    </w:rPr>
  </w:style>
  <w:style w:type="character" w:customStyle="1" w:styleId="WW8Num24z0">
    <w:name w:val="WW8Num24z0"/>
    <w:rPr>
      <w:rFonts w:ascii="Wingdings" w:hAnsi="Wingdings" w:cs="Wingdings"/>
    </w:rPr>
  </w:style>
  <w:style w:type="character" w:customStyle="1" w:styleId="Caratteredinumerazione">
    <w:name w:val="Carattere di numerazione"/>
  </w:style>
  <w:style w:type="character" w:customStyle="1" w:styleId="Punti">
    <w:name w:val="Punti"/>
    <w:rPr>
      <w:rFonts w:ascii="OpenSymbol" w:eastAsia="OpenSymbol" w:hAnsi="OpenSymbol" w:cs="OpenSymbol"/>
    </w:rPr>
  </w:style>
  <w:style w:type="character" w:styleId="Enfasigrassetto">
    <w:name w:val="Strong"/>
    <w:qFormat/>
    <w:rPr>
      <w:b/>
      <w:bCs/>
    </w:rPr>
  </w:style>
  <w:style w:type="paragraph" w:customStyle="1" w:styleId="Intestazione8">
    <w:name w:val="Intestazione8"/>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jc w:val="both"/>
    </w:pPr>
    <w:rPr>
      <w:sz w:val="24"/>
    </w:rPr>
  </w:style>
  <w:style w:type="paragraph" w:styleId="Elenco">
    <w:name w:val="List"/>
    <w:basedOn w:val="Corpotesto"/>
    <w:rPr>
      <w:rFonts w:cs="Lohit Hindi"/>
    </w:rPr>
  </w:style>
  <w:style w:type="paragraph" w:customStyle="1" w:styleId="Didascalia8">
    <w:name w:val="Didascalia8"/>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Lohit Hindi"/>
    </w:rPr>
  </w:style>
  <w:style w:type="paragraph" w:customStyle="1" w:styleId="Intestazione7">
    <w:name w:val="Intestazione7"/>
    <w:basedOn w:val="Normale"/>
    <w:next w:val="Corpotesto"/>
    <w:pPr>
      <w:keepNext/>
      <w:spacing w:before="240" w:after="120"/>
    </w:pPr>
    <w:rPr>
      <w:rFonts w:ascii="Arial" w:eastAsia="Microsoft YaHei" w:hAnsi="Arial" w:cs="Mangal"/>
      <w:sz w:val="28"/>
      <w:szCs w:val="28"/>
    </w:rPr>
  </w:style>
  <w:style w:type="paragraph" w:customStyle="1" w:styleId="Didascalia7">
    <w:name w:val="Didascalia7"/>
    <w:basedOn w:val="Normale"/>
    <w:pPr>
      <w:suppressLineNumbers/>
      <w:spacing w:before="120" w:after="120"/>
    </w:pPr>
    <w:rPr>
      <w:rFonts w:cs="Mangal"/>
      <w:i/>
      <w:iCs/>
      <w:sz w:val="24"/>
      <w:szCs w:val="24"/>
    </w:rPr>
  </w:style>
  <w:style w:type="paragraph" w:customStyle="1" w:styleId="Intestazione6">
    <w:name w:val="Intestazione6"/>
    <w:basedOn w:val="Normale"/>
    <w:next w:val="Corpotesto"/>
    <w:pPr>
      <w:keepNext/>
      <w:spacing w:before="240" w:after="120"/>
    </w:pPr>
    <w:rPr>
      <w:rFonts w:ascii="Arial" w:eastAsia="Microsoft YaHei" w:hAnsi="Arial" w:cs="Mangal"/>
      <w:sz w:val="28"/>
      <w:szCs w:val="28"/>
    </w:rPr>
  </w:style>
  <w:style w:type="paragraph" w:customStyle="1" w:styleId="Didascalia6">
    <w:name w:val="Didascalia6"/>
    <w:basedOn w:val="Normale"/>
    <w:pPr>
      <w:suppressLineNumbers/>
      <w:spacing w:before="120" w:after="120"/>
    </w:pPr>
    <w:rPr>
      <w:rFonts w:cs="Mangal"/>
      <w:i/>
      <w:iCs/>
      <w:sz w:val="24"/>
      <w:szCs w:val="24"/>
    </w:rPr>
  </w:style>
  <w:style w:type="paragraph" w:customStyle="1" w:styleId="Intestazione5">
    <w:name w:val="Intestazione5"/>
    <w:basedOn w:val="Normale"/>
    <w:next w:val="Corpotesto"/>
    <w:pPr>
      <w:keepNext/>
      <w:spacing w:before="240" w:after="120"/>
    </w:pPr>
    <w:rPr>
      <w:rFonts w:ascii="Arial" w:eastAsia="Microsoft YaHei" w:hAnsi="Arial" w:cs="Mangal"/>
      <w:sz w:val="28"/>
      <w:szCs w:val="28"/>
    </w:rPr>
  </w:style>
  <w:style w:type="paragraph" w:customStyle="1" w:styleId="Didascalia5">
    <w:name w:val="Didascalia5"/>
    <w:basedOn w:val="Normale"/>
    <w:pPr>
      <w:suppressLineNumbers/>
      <w:spacing w:before="120" w:after="120"/>
    </w:pPr>
    <w:rPr>
      <w:rFonts w:cs="Mangal"/>
      <w:i/>
      <w:iCs/>
      <w:sz w:val="24"/>
      <w:szCs w:val="24"/>
    </w:rPr>
  </w:style>
  <w:style w:type="paragraph" w:customStyle="1" w:styleId="Intestazione4">
    <w:name w:val="Intestazione4"/>
    <w:basedOn w:val="Normale"/>
    <w:next w:val="Corpotesto"/>
    <w:pPr>
      <w:keepNext/>
      <w:spacing w:before="240" w:after="120"/>
    </w:pPr>
    <w:rPr>
      <w:rFonts w:ascii="Arial" w:eastAsia="Microsoft YaHei" w:hAnsi="Arial" w:cs="Mangal"/>
      <w:sz w:val="28"/>
      <w:szCs w:val="28"/>
    </w:rPr>
  </w:style>
  <w:style w:type="paragraph" w:customStyle="1" w:styleId="Didascalia4">
    <w:name w:val="Didascalia4"/>
    <w:basedOn w:val="Normale"/>
    <w:pPr>
      <w:suppressLineNumbers/>
      <w:spacing w:before="120" w:after="120"/>
    </w:pPr>
    <w:rPr>
      <w:rFonts w:cs="Mangal"/>
      <w:i/>
      <w:iCs/>
      <w:sz w:val="24"/>
      <w:szCs w:val="24"/>
    </w:rPr>
  </w:style>
  <w:style w:type="paragraph" w:customStyle="1" w:styleId="Intestazione3">
    <w:name w:val="Intestazione3"/>
    <w:basedOn w:val="Normale"/>
    <w:next w:val="Corpotesto"/>
    <w:pPr>
      <w:keepNext/>
      <w:spacing w:before="240" w:after="120"/>
    </w:pPr>
    <w:rPr>
      <w:rFonts w:ascii="Arial" w:eastAsia="Microsoft YaHei" w:hAnsi="Arial" w:cs="Mangal"/>
      <w:sz w:val="28"/>
      <w:szCs w:val="28"/>
    </w:rPr>
  </w:style>
  <w:style w:type="paragraph" w:customStyle="1" w:styleId="Didascalia3">
    <w:name w:val="Didascalia3"/>
    <w:basedOn w:val="Normale"/>
    <w:pPr>
      <w:suppressLineNumbers/>
      <w:spacing w:before="120" w:after="120"/>
    </w:pPr>
    <w:rPr>
      <w:rFonts w:cs="Mangal"/>
      <w:i/>
      <w:iCs/>
      <w:sz w:val="24"/>
      <w:szCs w:val="24"/>
    </w:rPr>
  </w:style>
  <w:style w:type="paragraph" w:customStyle="1" w:styleId="Intestazione2">
    <w:name w:val="Intestazione2"/>
    <w:basedOn w:val="Normale"/>
    <w:next w:val="Corpotesto"/>
    <w:pPr>
      <w:keepNext/>
      <w:spacing w:before="240" w:after="120"/>
    </w:pPr>
    <w:rPr>
      <w:rFonts w:ascii="Arial" w:eastAsia="Microsoft YaHei" w:hAnsi="Arial" w:cs="Mangal"/>
      <w:sz w:val="28"/>
      <w:szCs w:val="28"/>
    </w:rPr>
  </w:style>
  <w:style w:type="paragraph" w:customStyle="1" w:styleId="Didascalia2">
    <w:name w:val="Didascalia2"/>
    <w:basedOn w:val="Normale"/>
    <w:pPr>
      <w:suppressLineNumbers/>
      <w:spacing w:before="120" w:after="120"/>
    </w:pPr>
    <w:rPr>
      <w:rFonts w:cs="Mangal"/>
      <w:i/>
      <w:iCs/>
      <w:sz w:val="24"/>
      <w:szCs w:val="24"/>
    </w:rPr>
  </w:style>
  <w:style w:type="paragraph" w:customStyle="1" w:styleId="Intestazione1">
    <w:name w:val="Intestazione1"/>
    <w:basedOn w:val="Normale"/>
    <w:next w:val="Corpotesto"/>
    <w:pPr>
      <w:keepNext/>
      <w:spacing w:before="240" w:after="120"/>
    </w:pPr>
    <w:rPr>
      <w:rFonts w:ascii="Liberation Sans" w:eastAsia="WenQuanYi Zen Hei" w:hAnsi="Liberation Sans" w:cs="Lohit Hindi"/>
      <w:sz w:val="28"/>
      <w:szCs w:val="28"/>
    </w:rPr>
  </w:style>
  <w:style w:type="paragraph" w:customStyle="1" w:styleId="Didascalia1">
    <w:name w:val="Didascalia1"/>
    <w:basedOn w:val="Normale"/>
    <w:pPr>
      <w:suppressLineNumbers/>
      <w:spacing w:before="120" w:after="120"/>
    </w:pPr>
    <w:rPr>
      <w:rFonts w:cs="Lohit Hindi"/>
      <w:i/>
      <w:iCs/>
      <w:sz w:val="24"/>
      <w:szCs w:val="24"/>
    </w:rPr>
  </w:style>
  <w:style w:type="paragraph" w:styleId="Rientrocorpodeltesto">
    <w:name w:val="Body Text Indent"/>
    <w:basedOn w:val="Normale"/>
    <w:pPr>
      <w:tabs>
        <w:tab w:val="left" w:pos="9638"/>
      </w:tabs>
      <w:ind w:right="-1" w:firstLine="284"/>
      <w:jc w:val="both"/>
    </w:pPr>
    <w:rPr>
      <w:sz w:val="24"/>
    </w:rPr>
  </w:style>
  <w:style w:type="paragraph" w:customStyle="1" w:styleId="Mappadocumento1">
    <w:name w:val="Mappa documento1"/>
    <w:basedOn w:val="Normale"/>
    <w:pPr>
      <w:shd w:val="clear" w:color="auto" w:fill="000080"/>
    </w:pPr>
    <w:rPr>
      <w:rFonts w:ascii="Tahoma" w:hAnsi="Tahoma" w:cs="Tahoma"/>
    </w:rPr>
  </w:style>
  <w:style w:type="paragraph" w:customStyle="1" w:styleId="Rientrocorpodeltesto21">
    <w:name w:val="Rientro corpo del testo 21"/>
    <w:basedOn w:val="Normale"/>
    <w:pPr>
      <w:ind w:firstLine="1440"/>
      <w:jc w:val="both"/>
    </w:pPr>
    <w:rPr>
      <w:sz w:val="24"/>
    </w:rPr>
  </w:style>
  <w:style w:type="paragraph" w:customStyle="1" w:styleId="Corpodeltesto21">
    <w:name w:val="Corpo del testo 21"/>
    <w:basedOn w:val="Normale"/>
    <w:pPr>
      <w:widowControl w:val="0"/>
      <w:ind w:right="-1"/>
      <w:jc w:val="both"/>
    </w:pPr>
    <w:rPr>
      <w:sz w:val="24"/>
    </w:rPr>
  </w:style>
  <w:style w:type="paragraph" w:customStyle="1" w:styleId="Corpodeltesto31">
    <w:name w:val="Corpo del testo 31"/>
    <w:basedOn w:val="Normale"/>
    <w:pPr>
      <w:widowControl w:val="0"/>
      <w:ind w:right="-1"/>
    </w:pPr>
    <w:rPr>
      <w:sz w:val="24"/>
    </w:rPr>
  </w:style>
  <w:style w:type="paragraph" w:customStyle="1" w:styleId="Rientrocorpodeltesto31">
    <w:name w:val="Rientro corpo del testo 31"/>
    <w:basedOn w:val="Normale"/>
    <w:pPr>
      <w:widowControl w:val="0"/>
      <w:ind w:right="-1" w:firstLine="1389"/>
      <w:jc w:val="both"/>
    </w:pPr>
    <w:rPr>
      <w:sz w:val="28"/>
    </w:rPr>
  </w:style>
  <w:style w:type="paragraph" w:customStyle="1" w:styleId="Testocommento3">
    <w:name w:val="Testo commento3"/>
    <w:basedOn w:val="Normale"/>
  </w:style>
  <w:style w:type="paragraph" w:styleId="Testofumetto">
    <w:name w:val="Balloon Text"/>
    <w:basedOn w:val="Normale"/>
    <w:rPr>
      <w:rFonts w:ascii="Tahoma" w:hAnsi="Tahoma" w:cs="Tahoma"/>
      <w:sz w:val="16"/>
      <w:szCs w:val="16"/>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estocommento1">
    <w:name w:val="Testo commento1"/>
    <w:basedOn w:val="Normale"/>
  </w:style>
  <w:style w:type="paragraph" w:customStyle="1" w:styleId="Normal">
    <w:name w:val="Normal"/>
    <w:pPr>
      <w:suppressAutoHyphens/>
      <w:autoSpaceDE w:val="0"/>
    </w:pPr>
    <w:rPr>
      <w:rFonts w:eastAsia="Calibri"/>
      <w:color w:val="000000"/>
      <w:sz w:val="24"/>
      <w:szCs w:val="24"/>
      <w:lang w:eastAsia="ar-SA"/>
    </w:rPr>
  </w:style>
  <w:style w:type="paragraph" w:styleId="Paragrafoelenco">
    <w:name w:val="List Paragraph"/>
    <w:basedOn w:val="Normale"/>
    <w:qFormat/>
    <w:pPr>
      <w:ind w:left="720"/>
    </w:pPr>
    <w:rPr>
      <w:rFonts w:ascii="Calibri" w:eastAsia="Calibri" w:hAnsi="Calibri"/>
      <w:sz w:val="22"/>
      <w:szCs w:val="22"/>
    </w:rPr>
  </w:style>
  <w:style w:type="paragraph" w:customStyle="1" w:styleId="Testocommento2">
    <w:name w:val="Testo commento2"/>
    <w:basedOn w:val="Normale"/>
  </w:style>
  <w:style w:type="paragraph" w:customStyle="1" w:styleId="Contenutocornice">
    <w:name w:val="Contenuto cornice"/>
    <w:basedOn w:val="Corpotesto"/>
  </w:style>
  <w:style w:type="paragraph" w:customStyle="1" w:styleId="Testocommento4">
    <w:name w:val="Testo commento4"/>
    <w:basedOn w:val="Normale"/>
  </w:style>
  <w:style w:type="paragraph" w:customStyle="1" w:styleId="Standard">
    <w:name w:val="Standard"/>
    <w:pPr>
      <w:widowControl w:val="0"/>
      <w:suppressAutoHyphens/>
      <w:textAlignment w:val="baseline"/>
    </w:pPr>
    <w:rPr>
      <w:rFonts w:eastAsia="SimSun" w:cs="Mangal"/>
      <w:kern w:val="1"/>
      <w:sz w:val="24"/>
      <w:szCs w:val="24"/>
      <w:lang w:eastAsia="hi-IN" w:bidi="hi-IN"/>
    </w:rPr>
  </w:style>
  <w:style w:type="paragraph" w:customStyle="1" w:styleId="Normale1">
    <w:name w:val="Normale1"/>
    <w:pPr>
      <w:tabs>
        <w:tab w:val="left" w:pos="709"/>
        <w:tab w:val="left" w:pos="4248"/>
        <w:tab w:val="left" w:pos="4956"/>
        <w:tab w:val="left" w:pos="5664"/>
        <w:tab w:val="left" w:pos="6372"/>
        <w:tab w:val="left" w:pos="7080"/>
        <w:tab w:val="left" w:pos="7788"/>
        <w:tab w:val="left" w:pos="8496"/>
        <w:tab w:val="left" w:pos="9132"/>
      </w:tabs>
      <w:suppressAutoHyphens/>
      <w:ind w:left="360"/>
      <w:jc w:val="both"/>
    </w:pPr>
    <w:rPr>
      <w:rFonts w:eastAsia="ヒラギノ角ゴ Pro W3"/>
      <w:color w:val="000000"/>
      <w:sz w:val="24"/>
      <w:lang w:eastAsia="ar-SA"/>
    </w:rPr>
  </w:style>
  <w:style w:type="paragraph" w:customStyle="1" w:styleId="BlockText">
    <w:name w:val="Block Text"/>
    <w:basedOn w:val="Normale"/>
    <w:pPr>
      <w:suppressAutoHyphens w:val="0"/>
      <w:spacing w:after="120"/>
      <w:ind w:left="2128" w:right="764"/>
      <w:jc w:val="both"/>
    </w:pPr>
    <w:rPr>
      <w:sz w:val="24"/>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Documenti\Elettorale\DELIBERA%20COMMISSARIALE%20con%20modifiche%20secondo%20Mossetti.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DELIBERA COMMISSARIALE con modifiche secondo Mossetti</Template>
  <TotalTime>0</TotalTime>
  <Pages>6</Pages>
  <Words>1856</Words>
  <Characters>10585</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Autorizzazione al Dirigente del Servizio Bilancio, rag. Giuseppe ROSSI, all’Istruttore Amministrativo Corrado CONTE ed al Ragioniere Luigi FILACE a recarsi presso la sede della IN.SI.E.L. di Trieste.</vt:lpstr>
    </vt:vector>
  </TitlesOfParts>
  <Company/>
  <LinksUpToDate>false</LinksUpToDate>
  <CharactersWithSpaces>12417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Autorizzazione al Dirigente del Servizio Bilancio, rag. Giuseppe ROSSI, all’Istruttore Amministrativo Corrado CONTE ed al Ragioniere Luigi FILACE a recarsi presso la sede della IN.SI.E.L. di Trieste.</dc:title>
  <dc:subject/>
  <dc:creator>COMUNE DI NAPOLI</dc:creator>
  <cp:keywords/>
  <cp:lastModifiedBy>GIOVANNI BIANCO</cp:lastModifiedBy>
  <cp:revision>2</cp:revision>
  <cp:lastPrinted>2017-12-28T08:23:00Z</cp:lastPrinted>
  <dcterms:created xsi:type="dcterms:W3CDTF">2018-03-30T11:08:00Z</dcterms:created>
  <dcterms:modified xsi:type="dcterms:W3CDTF">2018-03-30T11:08:00Z</dcterms:modified>
</cp:coreProperties>
</file>